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FCBFC" w14:textId="77777777" w:rsidR="00825138" w:rsidRPr="00E76AF2" w:rsidRDefault="00825138" w:rsidP="00E76AF2">
      <w:pPr>
        <w:spacing w:line="360" w:lineRule="auto"/>
        <w:jc w:val="both"/>
      </w:pPr>
    </w:p>
    <w:p w14:paraId="6DB859A2" w14:textId="7B8FDC2E" w:rsidR="00E76AF2" w:rsidRPr="002B6FA0" w:rsidRDefault="00E76AF2" w:rsidP="002B6FA0">
      <w:pPr>
        <w:rPr>
          <w:rFonts w:ascii="Arial" w:hAnsi="Arial" w:cs="Arial"/>
          <w:color w:val="000000"/>
          <w:sz w:val="22"/>
          <w:szCs w:val="22"/>
        </w:rPr>
      </w:pPr>
    </w:p>
    <w:p w14:paraId="545387BF" w14:textId="77777777" w:rsidR="00E76AF2" w:rsidRPr="002B6FA0" w:rsidRDefault="00E76AF2" w:rsidP="002B6FA0">
      <w:pPr>
        <w:rPr>
          <w:rFonts w:ascii="Arial" w:hAnsi="Arial" w:cs="Arial"/>
          <w:color w:val="000000"/>
          <w:sz w:val="22"/>
          <w:szCs w:val="22"/>
        </w:rPr>
      </w:pPr>
    </w:p>
    <w:p w14:paraId="238B99CF" w14:textId="77777777" w:rsidR="00E76AF2" w:rsidRPr="00115704" w:rsidRDefault="00E76AF2" w:rsidP="00F96C24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115704">
        <w:rPr>
          <w:rFonts w:ascii="Open Sans" w:hAnsi="Open Sans" w:cs="Open Sans"/>
          <w:b/>
          <w:bCs/>
          <w:color w:val="000000"/>
          <w:sz w:val="20"/>
          <w:szCs w:val="20"/>
        </w:rPr>
        <w:t>Tabela atrybutów drzew</w:t>
      </w:r>
    </w:p>
    <w:p w14:paraId="44703DDC" w14:textId="77777777" w:rsidR="00F96C24" w:rsidRPr="00115704" w:rsidRDefault="00F96C24" w:rsidP="00F96C24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tbl>
      <w:tblPr>
        <w:tblW w:w="9214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6453"/>
      </w:tblGrid>
      <w:tr w:rsidR="00E76AF2" w:rsidRPr="00115704" w14:paraId="70DC5B21" w14:textId="77777777" w:rsidTr="002B6FA0">
        <w:trPr>
          <w:trHeight w:val="30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517F" w14:textId="77777777" w:rsidR="00E76AF2" w:rsidRPr="00115704" w:rsidRDefault="00E76AF2" w:rsidP="00DF78B7">
            <w:pP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Atrybut główny drzewa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50ED" w14:textId="77777777" w:rsidR="00E76AF2" w:rsidRPr="00115704" w:rsidRDefault="00E76AF2" w:rsidP="00DF78B7">
            <w:pP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Atrybuty szczegółowe drzewa</w:t>
            </w:r>
          </w:p>
        </w:tc>
      </w:tr>
      <w:tr w:rsidR="00E76AF2" w:rsidRPr="00115704" w14:paraId="615F1E43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E25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Numer inwentaryzacyjny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3BD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nr drzewa</w:t>
            </w:r>
          </w:p>
        </w:tc>
      </w:tr>
      <w:tr w:rsidR="00E76AF2" w:rsidRPr="00115704" w14:paraId="01A5354A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DFE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B2E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koordynaty - układ współrzędnych PL-2000 strefa 6 (EPSG:2177)</w:t>
            </w:r>
          </w:p>
        </w:tc>
      </w:tr>
      <w:tr w:rsidR="00E76AF2" w:rsidRPr="00115704" w14:paraId="6AE4BFE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F94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D94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obręb geodezyjny</w:t>
            </w:r>
          </w:p>
        </w:tc>
      </w:tr>
      <w:tr w:rsidR="00E76AF2" w:rsidRPr="00115704" w14:paraId="0F0EFBC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9FB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4222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numer działki</w:t>
            </w:r>
          </w:p>
        </w:tc>
      </w:tr>
      <w:tr w:rsidR="00E76AF2" w:rsidRPr="00115704" w14:paraId="715CDF6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B69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71E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link do lokalizacji na google maps</w:t>
            </w:r>
          </w:p>
        </w:tc>
      </w:tr>
      <w:tr w:rsidR="00E76AF2" w:rsidRPr="00115704" w14:paraId="6F4C78B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3FBA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A82E6" w14:textId="281F1812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nr rejonu</w:t>
            </w:r>
          </w:p>
        </w:tc>
      </w:tr>
      <w:tr w:rsidR="00E76AF2" w:rsidRPr="00115704" w14:paraId="3A9AB9F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B390" w14:textId="2A28AD3C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5917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nazwa polska</w:t>
            </w:r>
          </w:p>
        </w:tc>
      </w:tr>
      <w:tr w:rsidR="00E76AF2" w:rsidRPr="00115704" w14:paraId="7279A60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AE2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6A0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nazwa łacińska</w:t>
            </w:r>
          </w:p>
        </w:tc>
      </w:tr>
      <w:tr w:rsidR="009B5721" w:rsidRPr="00115704" w14:paraId="098C2BE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DDF8" w14:textId="55B7C8F3" w:rsidR="009B5721" w:rsidRPr="00115704" w:rsidRDefault="009B5721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Odmiana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6A3B" w14:textId="6A87396A" w:rsidR="009B5721" w:rsidRPr="00115704" w:rsidRDefault="0088081E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nazwa </w:t>
            </w:r>
          </w:p>
        </w:tc>
      </w:tr>
      <w:tr w:rsidR="00E76AF2" w:rsidRPr="00115704" w14:paraId="55CA9CE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A9A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Obwód na wysokości 130 [cm]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5C2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1 cm</w:t>
            </w:r>
          </w:p>
        </w:tc>
      </w:tr>
      <w:tr w:rsidR="00E76AF2" w:rsidRPr="00115704" w14:paraId="7F78830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3696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Wysokość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291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0,5 m</w:t>
            </w:r>
          </w:p>
        </w:tc>
      </w:tr>
      <w:tr w:rsidR="00E76AF2" w:rsidRPr="00115704" w14:paraId="2FB71EBE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0F9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Wysokość nasady korony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C7E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0,1 m</w:t>
            </w:r>
          </w:p>
        </w:tc>
      </w:tr>
      <w:tr w:rsidR="00E76AF2" w:rsidRPr="00115704" w14:paraId="3F47CD89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3193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Wysokość podstawy korony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3E8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0,1 m</w:t>
            </w:r>
          </w:p>
        </w:tc>
      </w:tr>
      <w:tr w:rsidR="00E76AF2" w:rsidRPr="00115704" w14:paraId="795D9B1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CA5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Średnica korony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A06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0,5 m</w:t>
            </w:r>
          </w:p>
        </w:tc>
      </w:tr>
      <w:tr w:rsidR="00E76AF2" w:rsidRPr="00115704" w14:paraId="19E1109A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364A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Wartość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8FD0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Pomnik przyrody</w:t>
            </w:r>
          </w:p>
        </w:tc>
      </w:tr>
      <w:tr w:rsidR="00E76AF2" w:rsidRPr="00115704" w14:paraId="7249EDC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A9D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FC1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Egzemplarz szczególnie cenny</w:t>
            </w:r>
          </w:p>
        </w:tc>
      </w:tr>
      <w:tr w:rsidR="00E76AF2" w:rsidRPr="00115704" w14:paraId="019B7EB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A29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56C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Gatunek chroniony</w:t>
            </w:r>
          </w:p>
        </w:tc>
      </w:tr>
      <w:tr w:rsidR="00E76AF2" w:rsidRPr="00115704" w14:paraId="5FD27F9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0BB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788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grzyby</w:t>
            </w:r>
          </w:p>
        </w:tc>
      </w:tr>
      <w:tr w:rsidR="00E76AF2" w:rsidRPr="00115704" w14:paraId="5CFE6CB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D3C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AE9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porosty</w:t>
            </w:r>
          </w:p>
        </w:tc>
      </w:tr>
      <w:tr w:rsidR="00E76AF2" w:rsidRPr="00115704" w14:paraId="30725D3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927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C136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owady</w:t>
            </w:r>
          </w:p>
        </w:tc>
      </w:tr>
      <w:tr w:rsidR="00E76AF2" w:rsidRPr="00115704" w14:paraId="54F33B67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FE2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5BD7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ptaki</w:t>
            </w:r>
          </w:p>
        </w:tc>
      </w:tr>
      <w:tr w:rsidR="00E76AF2" w:rsidRPr="00115704" w14:paraId="58FB8B2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B3D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F54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ssaki</w:t>
            </w:r>
          </w:p>
        </w:tc>
      </w:tr>
      <w:tr w:rsidR="00E76AF2" w:rsidRPr="00115704" w14:paraId="08E06A6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E91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678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inne</w:t>
            </w:r>
          </w:p>
        </w:tc>
      </w:tr>
      <w:tr w:rsidR="00E76AF2" w:rsidRPr="00115704" w14:paraId="5F0C4F9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FE0F" w14:textId="60BEED87" w:rsidR="00BA3B49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Budka lęgowa ptaków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55C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tak / nie</w:t>
            </w:r>
          </w:p>
        </w:tc>
      </w:tr>
      <w:tr w:rsidR="00E76AF2" w:rsidRPr="00115704" w14:paraId="3C5A35B7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2D7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Ocena stabilności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11A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1 - bardzo dobra</w:t>
            </w:r>
          </w:p>
        </w:tc>
      </w:tr>
      <w:tr w:rsidR="00E76AF2" w:rsidRPr="00115704" w14:paraId="4621C73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B7A5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DCD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2 - dobra</w:t>
            </w:r>
          </w:p>
        </w:tc>
      </w:tr>
      <w:tr w:rsidR="00E76AF2" w:rsidRPr="00115704" w14:paraId="705BF73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59D1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7859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3 - osłabiona</w:t>
            </w:r>
          </w:p>
        </w:tc>
      </w:tr>
      <w:tr w:rsidR="00E76AF2" w:rsidRPr="00115704" w14:paraId="397386C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72C1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3D3D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4 - mocno osłabiona</w:t>
            </w:r>
          </w:p>
        </w:tc>
      </w:tr>
      <w:tr w:rsidR="00E76AF2" w:rsidRPr="00115704" w14:paraId="413E855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2A5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AE8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5 - krytyczna</w:t>
            </w:r>
          </w:p>
        </w:tc>
      </w:tr>
      <w:tr w:rsidR="00E76AF2" w:rsidRPr="00115704" w14:paraId="23AFA02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DACE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Ocena witalności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ED50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– eksploracja</w:t>
            </w:r>
          </w:p>
        </w:tc>
      </w:tr>
      <w:tr w:rsidR="00E76AF2" w:rsidRPr="00115704" w14:paraId="2A6370C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930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1B4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– degeneracja</w:t>
            </w:r>
          </w:p>
        </w:tc>
      </w:tr>
      <w:tr w:rsidR="00E76AF2" w:rsidRPr="00115704" w14:paraId="7AE817D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EF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B6D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– stagnacja</w:t>
            </w:r>
          </w:p>
        </w:tc>
      </w:tr>
      <w:tr w:rsidR="00E76AF2" w:rsidRPr="00115704" w14:paraId="163CBEC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B85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0F8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– rezygnacja</w:t>
            </w:r>
          </w:p>
        </w:tc>
      </w:tr>
      <w:tr w:rsidR="00E76AF2" w:rsidRPr="00115704" w14:paraId="52954C4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023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43A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5 – drzewo martwe</w:t>
            </w:r>
          </w:p>
        </w:tc>
      </w:tr>
      <w:tr w:rsidR="00E76AF2" w:rsidRPr="00115704" w14:paraId="2DC32E2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AA2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Stopień kondycji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9140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– bardzo dobry</w:t>
            </w:r>
          </w:p>
        </w:tc>
      </w:tr>
      <w:tr w:rsidR="00E76AF2" w:rsidRPr="00115704" w14:paraId="1D5CCE8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EA2E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40C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– dobry</w:t>
            </w:r>
          </w:p>
        </w:tc>
      </w:tr>
      <w:tr w:rsidR="00E76AF2" w:rsidRPr="00115704" w14:paraId="6529235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B130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465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– średni (osłabiona)</w:t>
            </w:r>
          </w:p>
        </w:tc>
      </w:tr>
      <w:tr w:rsidR="00E76AF2" w:rsidRPr="00115704" w14:paraId="61F9E32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C9D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582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– zły (mocno osłabiona)</w:t>
            </w:r>
          </w:p>
        </w:tc>
      </w:tr>
      <w:tr w:rsidR="00E76AF2" w:rsidRPr="00115704" w14:paraId="1B62A38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F7A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7B89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5 – bardzo zły (krytyczna)</w:t>
            </w:r>
          </w:p>
        </w:tc>
      </w:tr>
      <w:tr w:rsidR="00E76AF2" w:rsidRPr="00115704" w14:paraId="2DE5FC4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232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Perspektywa życia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CEEE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A - długoterminowa</w:t>
            </w:r>
          </w:p>
        </w:tc>
      </w:tr>
      <w:tr w:rsidR="00E76AF2" w:rsidRPr="00115704" w14:paraId="6C2537C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A40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B2F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 - krótkoterminowa</w:t>
            </w:r>
          </w:p>
        </w:tc>
      </w:tr>
      <w:tr w:rsidR="00E76AF2" w:rsidRPr="00115704" w14:paraId="5F4A8E2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8D8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A77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 - brak perspektyw</w:t>
            </w:r>
          </w:p>
        </w:tc>
      </w:tr>
      <w:tr w:rsidR="00E76AF2" w:rsidRPr="00115704" w14:paraId="0F984FB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226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Faza rozwoju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6D6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młodość</w:t>
            </w:r>
          </w:p>
        </w:tc>
      </w:tr>
      <w:tr w:rsidR="00E76AF2" w:rsidRPr="00115704" w14:paraId="33D3EF2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772B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83EF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dojrzewanie</w:t>
            </w:r>
          </w:p>
        </w:tc>
      </w:tr>
      <w:tr w:rsidR="00E76AF2" w:rsidRPr="00115704" w14:paraId="2B34625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B2A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BA6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dojrzałość</w:t>
            </w:r>
          </w:p>
        </w:tc>
      </w:tr>
      <w:tr w:rsidR="00E76AF2" w:rsidRPr="00115704" w14:paraId="3B5AF17A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DFB7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5369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sędziwość</w:t>
            </w:r>
          </w:p>
        </w:tc>
      </w:tr>
      <w:tr w:rsidR="00E76AF2" w:rsidRPr="00115704" w14:paraId="6278682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B3E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A16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zniszczone</w:t>
            </w:r>
          </w:p>
        </w:tc>
      </w:tr>
      <w:tr w:rsidR="00E76AF2" w:rsidRPr="00115704" w14:paraId="2CFEB11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16C2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Użytkowanie przez ludzi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CE6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Brak</w:t>
            </w:r>
          </w:p>
        </w:tc>
      </w:tr>
      <w:tr w:rsidR="00E76AF2" w:rsidRPr="00115704" w14:paraId="2D0F127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BCF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C0E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Rzadkie</w:t>
            </w:r>
          </w:p>
        </w:tc>
      </w:tr>
      <w:tr w:rsidR="00E76AF2" w:rsidRPr="00115704" w14:paraId="7B10624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485A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7F50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Częste</w:t>
            </w:r>
          </w:p>
        </w:tc>
      </w:tr>
      <w:tr w:rsidR="00E76AF2" w:rsidRPr="00115704" w14:paraId="073266D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6984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CF7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Ciągłe</w:t>
            </w:r>
          </w:p>
        </w:tc>
      </w:tr>
      <w:tr w:rsidR="00E76AF2" w:rsidRPr="00115704" w14:paraId="36405867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12F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Występowanie jemioły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E8D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puste - brak</w:t>
            </w:r>
          </w:p>
        </w:tc>
      </w:tr>
      <w:tr w:rsidR="00E76AF2" w:rsidRPr="00115704" w14:paraId="0CC367D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337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6A7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1 - do 5 szt.</w:t>
            </w:r>
          </w:p>
        </w:tc>
      </w:tr>
      <w:tr w:rsidR="00E76AF2" w:rsidRPr="00115704" w14:paraId="0B7CC05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6C9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C57B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2 - od 6 do 15 szt.</w:t>
            </w:r>
          </w:p>
        </w:tc>
      </w:tr>
      <w:tr w:rsidR="00E76AF2" w:rsidRPr="00115704" w14:paraId="457C542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EB4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9BF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– pow. 15 szt.</w:t>
            </w:r>
          </w:p>
        </w:tc>
      </w:tr>
      <w:tr w:rsidR="00E76AF2" w:rsidRPr="00115704" w14:paraId="1627958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6A6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Pole notatki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BBC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opisy, uwagi</w:t>
            </w:r>
          </w:p>
        </w:tc>
      </w:tr>
      <w:tr w:rsidR="00E76AF2" w:rsidRPr="00115704" w14:paraId="33D0540F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A2B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Zdjęcie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6EC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nazwa zdjęcia</w:t>
            </w:r>
          </w:p>
        </w:tc>
      </w:tr>
      <w:tr w:rsidR="00E76AF2" w:rsidRPr="00115704" w14:paraId="255282F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58AC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9F17F" w14:textId="77777777" w:rsidR="00E76AF2" w:rsidRPr="00115704" w:rsidRDefault="00E76AF2" w:rsidP="00DF78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76AF2" w:rsidRPr="00115704" w14:paraId="18225CA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7BBF6" w14:textId="77777777" w:rsidR="00E76AF2" w:rsidRPr="00115704" w:rsidRDefault="00E76AF2" w:rsidP="00DF78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2B1F9" w14:textId="77777777" w:rsidR="00E76AF2" w:rsidRPr="00115704" w:rsidRDefault="00E76AF2" w:rsidP="00DF78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76AF2" w:rsidRPr="00115704" w14:paraId="099167FA" w14:textId="77777777" w:rsidTr="00DF78B7">
        <w:trPr>
          <w:trHeight w:val="30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1E51" w14:textId="77777777" w:rsidR="00E76AF2" w:rsidRPr="00115704" w:rsidRDefault="00E76AF2" w:rsidP="00DF78B7">
            <w:pP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ZALECENIA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0127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E76AF2" w:rsidRPr="00115704" w14:paraId="6D0B87E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A84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Cięcia sanitarne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959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posusz</w:t>
            </w:r>
          </w:p>
        </w:tc>
      </w:tr>
      <w:tr w:rsidR="00E76AF2" w:rsidRPr="00115704" w14:paraId="107AFBA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C96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29E2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jemioła</w:t>
            </w:r>
          </w:p>
        </w:tc>
      </w:tr>
      <w:tr w:rsidR="00E76AF2" w:rsidRPr="00115704" w14:paraId="10970BA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8D8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804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nadłamane konary/gałęzie</w:t>
            </w:r>
          </w:p>
        </w:tc>
      </w:tr>
      <w:tr w:rsidR="00E76AF2" w:rsidRPr="00115704" w14:paraId="2C8B55A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6895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Cięcia techniczne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A49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skrajnia</w:t>
            </w:r>
          </w:p>
        </w:tc>
      </w:tr>
      <w:tr w:rsidR="00E76AF2" w:rsidRPr="00115704" w14:paraId="3DF7CA0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DFF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9B7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usunięcie kolizji z infrastrukturą</w:t>
            </w:r>
          </w:p>
        </w:tc>
      </w:tr>
      <w:tr w:rsidR="00E76AF2" w:rsidRPr="00115704" w14:paraId="54C109E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2A2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Cięcia korygujące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53D6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poprawa statyki</w:t>
            </w:r>
          </w:p>
        </w:tc>
      </w:tr>
      <w:tr w:rsidR="00E76AF2" w:rsidRPr="00115704" w14:paraId="715D9C6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F3C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CB0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obniżenie korony</w:t>
            </w:r>
          </w:p>
        </w:tc>
      </w:tr>
      <w:tr w:rsidR="00E76AF2" w:rsidRPr="00115704" w14:paraId="57F2F94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3B9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239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podniesienie podstawy korony</w:t>
            </w:r>
          </w:p>
        </w:tc>
      </w:tr>
      <w:tr w:rsidR="00E76AF2" w:rsidRPr="00115704" w14:paraId="26FE5B6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CCB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783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zawężenie korony</w:t>
            </w:r>
          </w:p>
        </w:tc>
      </w:tr>
      <w:tr w:rsidR="00E76AF2" w:rsidRPr="00115704" w14:paraId="7C644E5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022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E23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prześwietlenie korony</w:t>
            </w:r>
          </w:p>
        </w:tc>
      </w:tr>
      <w:tr w:rsidR="00E76AF2" w:rsidRPr="00115704" w14:paraId="1603B67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D8BE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Wiązania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47A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statyczne</w:t>
            </w:r>
          </w:p>
        </w:tc>
      </w:tr>
      <w:tr w:rsidR="00E76AF2" w:rsidRPr="00115704" w14:paraId="357E679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3F1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F86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dynamiczne</w:t>
            </w:r>
          </w:p>
        </w:tc>
      </w:tr>
      <w:tr w:rsidR="00E76AF2" w:rsidRPr="00115704" w14:paraId="39C7CE4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9219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680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przewiertowe</w:t>
            </w:r>
          </w:p>
        </w:tc>
      </w:tr>
      <w:tr w:rsidR="00E76AF2" w:rsidRPr="00115704" w14:paraId="097E250B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1A1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Poprawa warunków siedliskowych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A2D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napowietrzenie systemu korzeniowego</w:t>
            </w:r>
          </w:p>
        </w:tc>
      </w:tr>
      <w:tr w:rsidR="00E76AF2" w:rsidRPr="00115704" w14:paraId="75DB0BB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FD21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C887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iniekcje hydrożelowe i mikoryzowe</w:t>
            </w:r>
          </w:p>
        </w:tc>
      </w:tr>
      <w:tr w:rsidR="00E76AF2" w:rsidRPr="00115704" w14:paraId="79BDAB4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DACA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1A4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nawożenie</w:t>
            </w:r>
          </w:p>
        </w:tc>
      </w:tr>
      <w:tr w:rsidR="00E76AF2" w:rsidRPr="00115704" w14:paraId="630B0AA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1618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7F0B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mulczowanie</w:t>
            </w:r>
          </w:p>
        </w:tc>
      </w:tr>
      <w:tr w:rsidR="00E76AF2" w:rsidRPr="00115704" w14:paraId="51A3ECAE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796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FCC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wymiana gleby</w:t>
            </w:r>
          </w:p>
        </w:tc>
      </w:tr>
      <w:tr w:rsidR="00E76AF2" w:rsidRPr="00115704" w14:paraId="1D13681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A44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31A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inne (pole opisowe)</w:t>
            </w:r>
          </w:p>
        </w:tc>
      </w:tr>
      <w:tr w:rsidR="00E76AF2" w:rsidRPr="00115704" w14:paraId="1BC8B1E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A3F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Badania specjalistyczne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959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Tomograf</w:t>
            </w:r>
          </w:p>
        </w:tc>
      </w:tr>
      <w:tr w:rsidR="00E76AF2" w:rsidRPr="00115704" w14:paraId="5C64DD8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60D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AAC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Test obciążeniowy</w:t>
            </w:r>
          </w:p>
        </w:tc>
      </w:tr>
      <w:tr w:rsidR="00E76AF2" w:rsidRPr="00115704" w14:paraId="62E44AE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19A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CE9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inne (pole opisowe)</w:t>
            </w:r>
          </w:p>
        </w:tc>
      </w:tr>
      <w:tr w:rsidR="00E76AF2" w:rsidRPr="00115704" w14:paraId="006FBF7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B384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Usunięcie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B790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Sanitarne</w:t>
            </w:r>
          </w:p>
        </w:tc>
      </w:tr>
      <w:tr w:rsidR="00E76AF2" w:rsidRPr="00115704" w14:paraId="14EBC93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069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41F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Ze względów bezpieczeństwa</w:t>
            </w:r>
          </w:p>
        </w:tc>
      </w:tr>
      <w:tr w:rsidR="00E76AF2" w:rsidRPr="00115704" w14:paraId="5628DA0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2832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DF3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Ze względu na kolizję</w:t>
            </w:r>
          </w:p>
        </w:tc>
      </w:tr>
      <w:tr w:rsidR="00E76AF2" w:rsidRPr="00115704" w14:paraId="4CB6A63D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4BF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Stopień pilności wykonania poszczególnych zaleceń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9A1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– natychmiast</w:t>
            </w:r>
          </w:p>
        </w:tc>
      </w:tr>
      <w:tr w:rsidR="00E76AF2" w:rsidRPr="00115704" w14:paraId="7903275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45C1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71D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2 - bardzo pilne, do 1-3 miesięcy</w:t>
            </w:r>
          </w:p>
        </w:tc>
      </w:tr>
      <w:tr w:rsidR="00E76AF2" w:rsidRPr="00115704" w14:paraId="2BDB61C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A133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3B1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3 - umiarkowanie pilne, do 3-6 miesięcy</w:t>
            </w:r>
          </w:p>
        </w:tc>
      </w:tr>
      <w:tr w:rsidR="00E76AF2" w:rsidRPr="00115704" w14:paraId="5994665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3F5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F41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– niepilne, do 6-24 miesięcy</w:t>
            </w:r>
          </w:p>
        </w:tc>
      </w:tr>
      <w:tr w:rsidR="00E76AF2" w:rsidRPr="00115704" w14:paraId="7CB8F16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6DD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Kolejna ocena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1D72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 6 m-cy</w:t>
            </w:r>
          </w:p>
        </w:tc>
      </w:tr>
      <w:tr w:rsidR="00E76AF2" w:rsidRPr="00115704" w14:paraId="33C243D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DEC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EFED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 12 m-cy</w:t>
            </w:r>
          </w:p>
        </w:tc>
      </w:tr>
      <w:tr w:rsidR="00E76AF2" w:rsidRPr="00115704" w14:paraId="50AA882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12D2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04C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 2 lata</w:t>
            </w:r>
          </w:p>
        </w:tc>
      </w:tr>
      <w:tr w:rsidR="00E76AF2" w:rsidRPr="00115704" w14:paraId="486345B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568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01C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inne (pole opisowe)</w:t>
            </w:r>
          </w:p>
        </w:tc>
      </w:tr>
    </w:tbl>
    <w:p w14:paraId="2375ECA0" w14:textId="77777777" w:rsidR="00E76AF2" w:rsidRPr="00115704" w:rsidRDefault="00E76AF2" w:rsidP="00E76AF2">
      <w:pPr>
        <w:rPr>
          <w:rFonts w:ascii="Open Sans" w:hAnsi="Open Sans" w:cs="Open Sans"/>
          <w:sz w:val="20"/>
          <w:szCs w:val="20"/>
        </w:rPr>
      </w:pPr>
    </w:p>
    <w:p w14:paraId="76719824" w14:textId="4A7A76BC" w:rsidR="00611DFC" w:rsidRPr="00115704" w:rsidRDefault="00611DFC" w:rsidP="002B6FA0">
      <w:pPr>
        <w:spacing w:after="160" w:line="259" w:lineRule="auto"/>
        <w:rPr>
          <w:rFonts w:ascii="Open Sans" w:hAnsi="Open Sans" w:cs="Open Sans"/>
          <w:b/>
          <w:sz w:val="20"/>
          <w:szCs w:val="20"/>
        </w:rPr>
      </w:pPr>
    </w:p>
    <w:p w14:paraId="6FFDA8F4" w14:textId="78BC3FB5" w:rsidR="00FA4744" w:rsidRPr="00115704" w:rsidRDefault="00FA4744" w:rsidP="002B6FA0">
      <w:pPr>
        <w:spacing w:after="160" w:line="259" w:lineRule="auto"/>
        <w:rPr>
          <w:rFonts w:ascii="Open Sans" w:hAnsi="Open Sans" w:cs="Open Sans"/>
          <w:bCs/>
          <w:sz w:val="18"/>
          <w:szCs w:val="18"/>
        </w:rPr>
      </w:pPr>
      <w:r w:rsidRPr="00115704">
        <w:rPr>
          <w:rFonts w:ascii="Open Sans" w:hAnsi="Open Sans" w:cs="Open Sans"/>
          <w:bCs/>
          <w:sz w:val="18"/>
          <w:szCs w:val="18"/>
        </w:rPr>
        <w:t>Opracował/a:</w:t>
      </w:r>
      <w:r w:rsidR="006271F4" w:rsidRPr="00115704">
        <w:rPr>
          <w:rFonts w:ascii="Open Sans" w:hAnsi="Open Sans" w:cs="Open Sans"/>
          <w:bCs/>
          <w:sz w:val="18"/>
          <w:szCs w:val="18"/>
        </w:rPr>
        <w:t xml:space="preserve"> ………………………………</w:t>
      </w:r>
      <w:r w:rsidR="00115704">
        <w:rPr>
          <w:rFonts w:ascii="Open Sans" w:hAnsi="Open Sans" w:cs="Open Sans"/>
          <w:bCs/>
          <w:sz w:val="18"/>
          <w:szCs w:val="18"/>
        </w:rPr>
        <w:t xml:space="preserve">                                                    Podpis:……………………………………………</w:t>
      </w:r>
    </w:p>
    <w:p w14:paraId="2AFAE086" w14:textId="77777777" w:rsidR="00115704" w:rsidRDefault="00115704" w:rsidP="002B6FA0">
      <w:pPr>
        <w:spacing w:after="160" w:line="259" w:lineRule="auto"/>
        <w:rPr>
          <w:rFonts w:ascii="Open Sans" w:hAnsi="Open Sans" w:cs="Open Sans"/>
          <w:bCs/>
          <w:sz w:val="18"/>
          <w:szCs w:val="18"/>
        </w:rPr>
      </w:pPr>
    </w:p>
    <w:p w14:paraId="382C5748" w14:textId="737D5A37" w:rsidR="00FA4744" w:rsidRPr="00115704" w:rsidRDefault="006271F4" w:rsidP="002B6FA0">
      <w:pPr>
        <w:spacing w:after="160" w:line="259" w:lineRule="auto"/>
        <w:rPr>
          <w:rFonts w:ascii="Open Sans" w:hAnsi="Open Sans" w:cs="Open Sans"/>
          <w:bCs/>
          <w:sz w:val="18"/>
          <w:szCs w:val="18"/>
        </w:rPr>
      </w:pPr>
      <w:r w:rsidRPr="00115704">
        <w:rPr>
          <w:rFonts w:ascii="Open Sans" w:hAnsi="Open Sans" w:cs="Open Sans"/>
          <w:bCs/>
          <w:sz w:val="18"/>
          <w:szCs w:val="18"/>
        </w:rPr>
        <w:t>Data:  ………………………………………….</w:t>
      </w:r>
    </w:p>
    <w:p w14:paraId="6739DDA8" w14:textId="77777777" w:rsidR="00FA4744" w:rsidRPr="00115704" w:rsidRDefault="00FA4744" w:rsidP="002B6FA0">
      <w:pPr>
        <w:spacing w:after="160" w:line="259" w:lineRule="auto"/>
        <w:rPr>
          <w:rFonts w:ascii="Open Sans" w:hAnsi="Open Sans" w:cs="Open Sans"/>
          <w:b/>
          <w:sz w:val="20"/>
          <w:szCs w:val="20"/>
        </w:rPr>
      </w:pPr>
    </w:p>
    <w:sectPr w:rsidR="00FA4744" w:rsidRPr="00115704" w:rsidSect="002B6FA0">
      <w:headerReference w:type="even" r:id="rId11"/>
      <w:headerReference w:type="default" r:id="rId12"/>
      <w:footerReference w:type="default" r:id="rId13"/>
      <w:footerReference w:type="first" r:id="rId14"/>
      <w:pgSz w:w="11907" w:h="16840" w:code="9"/>
      <w:pgMar w:top="426" w:right="805" w:bottom="992" w:left="851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CB854" w14:textId="77777777" w:rsidR="00197E35" w:rsidRDefault="00197E35" w:rsidP="00C140B5">
      <w:r>
        <w:separator/>
      </w:r>
    </w:p>
  </w:endnote>
  <w:endnote w:type="continuationSeparator" w:id="0">
    <w:p w14:paraId="622281E7" w14:textId="77777777" w:rsidR="00197E35" w:rsidRDefault="00197E35" w:rsidP="00C140B5">
      <w:r>
        <w:continuationSeparator/>
      </w:r>
    </w:p>
  </w:endnote>
  <w:endnote w:type="continuationNotice" w:id="1">
    <w:p w14:paraId="51265171" w14:textId="77777777" w:rsidR="00197E35" w:rsidRDefault="00197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ont554">
    <w:altName w:val="Times New Roman"/>
    <w:charset w:val="EE"/>
    <w:family w:val="auto"/>
    <w:pitch w:val="variable"/>
  </w:font>
  <w:font w:name="font311">
    <w:charset w:val="EE"/>
    <w:family w:val="auto"/>
    <w:pitch w:val="variable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63200745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4967BB" w14:textId="77777777" w:rsidR="009250A6" w:rsidRPr="000976B9" w:rsidRDefault="009250A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976B9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976B9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0976B9">
          <w:rPr>
            <w:sz w:val="20"/>
            <w:szCs w:val="20"/>
          </w:rPr>
          <w:instrText>PAGE    \* MERGEFORMAT</w:instrText>
        </w:r>
        <w:r w:rsidRPr="000976B9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Pr="00FA64B9">
          <w:rPr>
            <w:rFonts w:asciiTheme="majorHAnsi" w:eastAsiaTheme="majorEastAsia" w:hAnsiTheme="majorHAnsi" w:cstheme="majorBidi"/>
            <w:noProof/>
            <w:sz w:val="20"/>
            <w:szCs w:val="20"/>
          </w:rPr>
          <w:t>31</w:t>
        </w:r>
        <w:r w:rsidRPr="000976B9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311D1713" w14:textId="77777777" w:rsidR="009250A6" w:rsidRDefault="00925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907C6" w14:textId="77777777" w:rsidR="009250A6" w:rsidRDefault="009250A6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7F9BE" w14:textId="77777777" w:rsidR="00197E35" w:rsidRDefault="00197E35" w:rsidP="00C140B5">
      <w:r>
        <w:separator/>
      </w:r>
    </w:p>
  </w:footnote>
  <w:footnote w:type="continuationSeparator" w:id="0">
    <w:p w14:paraId="0AE234A4" w14:textId="77777777" w:rsidR="00197E35" w:rsidRDefault="00197E35" w:rsidP="00C140B5">
      <w:r>
        <w:continuationSeparator/>
      </w:r>
    </w:p>
  </w:footnote>
  <w:footnote w:type="continuationNotice" w:id="1">
    <w:p w14:paraId="578D107B" w14:textId="77777777" w:rsidR="00197E35" w:rsidRDefault="00197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89C1" w14:textId="160B895C" w:rsidR="009250A6" w:rsidRDefault="009250A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6FA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195621" w14:textId="77777777" w:rsidR="009250A6" w:rsidRDefault="009250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B2D88" w14:textId="77777777" w:rsidR="009250A6" w:rsidRDefault="009250A6">
    <w:pPr>
      <w:pStyle w:val="Nagwek"/>
      <w:framePr w:wrap="around" w:vAnchor="text" w:hAnchor="margin" w:xAlign="center" w:y="1"/>
      <w:rPr>
        <w:rStyle w:val="Numerstrony"/>
        <w:sz w:val="16"/>
      </w:rPr>
    </w:pPr>
  </w:p>
  <w:p w14:paraId="682EB36A" w14:textId="77777777" w:rsidR="009250A6" w:rsidRDefault="0092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A1BC440E"/>
    <w:lvl w:ilvl="0">
      <w:start w:val="1"/>
      <w:numFmt w:val="bullet"/>
      <w:pStyle w:val="Listapunktowana4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CDA3DA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A5C9AB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2C03F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E1F4D7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/>
        <w:i w:val="0"/>
        <w:iCs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Open Sans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6" w15:restartNumberingAfterBreak="0">
    <w:nsid w:val="00000003"/>
    <w:multiLevelType w:val="multilevel"/>
    <w:tmpl w:val="75C8DE7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00000004"/>
    <w:multiLevelType w:val="multilevel"/>
    <w:tmpl w:val="B9A8F3D8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382"/>
        </w:tabs>
        <w:ind w:left="3382" w:hanging="360"/>
      </w:pPr>
      <w:rPr>
        <w:rFonts w:hint="default"/>
      </w:rPr>
    </w:lvl>
  </w:abstractNum>
  <w:abstractNum w:abstractNumId="8" w15:restartNumberingAfterBreak="0">
    <w:nsid w:val="00000005"/>
    <w:multiLevelType w:val="multilevel"/>
    <w:tmpl w:val="7FC881B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00000006"/>
    <w:multiLevelType w:val="multilevel"/>
    <w:tmpl w:val="D5C6BDA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0A"/>
    <w:multiLevelType w:val="multilevel"/>
    <w:tmpl w:val="E06AFCC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0D"/>
    <w:multiLevelType w:val="multilevel"/>
    <w:tmpl w:val="621673B8"/>
    <w:name w:val="WW8Num1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Calibri" w:cs="Open Sans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0F"/>
    <w:multiLevelType w:val="multilevel"/>
    <w:tmpl w:val="2B2A605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Open Sans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2"/>
    <w:multiLevelType w:val="multilevel"/>
    <w:tmpl w:val="476674D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bCs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3"/>
    <w:multiLevelType w:val="singleLevel"/>
    <w:tmpl w:val="3BA697BC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  <w:sz w:val="24"/>
        <w:szCs w:val="24"/>
      </w:rPr>
    </w:lvl>
  </w:abstractNum>
  <w:abstractNum w:abstractNumId="22" w15:restartNumberingAfterBreak="0">
    <w:nsid w:val="00000014"/>
    <w:multiLevelType w:val="singleLevel"/>
    <w:tmpl w:val="7E88A73E"/>
    <w:lvl w:ilvl="0">
      <w:start w:val="1"/>
      <w:numFmt w:val="lowerLetter"/>
      <w:lvlText w:val="%1)"/>
      <w:lvlJc w:val="left"/>
      <w:pPr>
        <w:tabs>
          <w:tab w:val="num" w:pos="708"/>
        </w:tabs>
        <w:ind w:left="1324" w:hanging="34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3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="SimSun" w:hAnsi="Arial" w:cs="Arial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multilevel"/>
    <w:tmpl w:val="7236DF16"/>
    <w:name w:val="WW8Num3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3" w:hanging="180"/>
      </w:pPr>
      <w:rPr>
        <w:rFonts w:cs="Times New Roman" w:hint="default"/>
      </w:rPr>
    </w:lvl>
  </w:abstractNum>
  <w:abstractNum w:abstractNumId="25" w15:restartNumberingAfterBreak="0">
    <w:nsid w:val="0000002B"/>
    <w:multiLevelType w:val="multilevel"/>
    <w:tmpl w:val="0F766402"/>
    <w:name w:val="WW8Num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2791966"/>
    <w:multiLevelType w:val="hybridMultilevel"/>
    <w:tmpl w:val="E24296D2"/>
    <w:lvl w:ilvl="0" w:tplc="696CD1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A73EE"/>
    <w:multiLevelType w:val="hybridMultilevel"/>
    <w:tmpl w:val="4FC48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E5E30"/>
    <w:multiLevelType w:val="hybridMultilevel"/>
    <w:tmpl w:val="FCD414FE"/>
    <w:name w:val="WW8Num2332"/>
    <w:lvl w:ilvl="0" w:tplc="B5E0D026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5BB78C0"/>
    <w:multiLevelType w:val="hybridMultilevel"/>
    <w:tmpl w:val="6AF26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33036B"/>
    <w:multiLevelType w:val="multilevel"/>
    <w:tmpl w:val="7A6CEE90"/>
    <w:styleLink w:val="mama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31" w15:restartNumberingAfterBreak="0">
    <w:nsid w:val="06C264BF"/>
    <w:multiLevelType w:val="hybridMultilevel"/>
    <w:tmpl w:val="619AEE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09996970"/>
    <w:multiLevelType w:val="hybridMultilevel"/>
    <w:tmpl w:val="55643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B601D09"/>
    <w:multiLevelType w:val="hybridMultilevel"/>
    <w:tmpl w:val="143C932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0CFC5FC4"/>
    <w:multiLevelType w:val="multilevel"/>
    <w:tmpl w:val="4C7A6144"/>
    <w:styleLink w:val="WWOutlineListStyle1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0E087B52"/>
    <w:multiLevelType w:val="hybridMultilevel"/>
    <w:tmpl w:val="07C09AC2"/>
    <w:lvl w:ilvl="0" w:tplc="A9E098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E742336"/>
    <w:multiLevelType w:val="hybridMultilevel"/>
    <w:tmpl w:val="0F0A39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0FED3203"/>
    <w:multiLevelType w:val="hybridMultilevel"/>
    <w:tmpl w:val="B522835A"/>
    <w:lvl w:ilvl="0" w:tplc="B8449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AB173F"/>
    <w:multiLevelType w:val="multilevel"/>
    <w:tmpl w:val="EF588932"/>
    <w:styleLink w:val="Zaimportowanystyl25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35" w:hanging="47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06" w:hanging="90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6" w:hanging="11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40" w:hanging="11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15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84" w:hanging="15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924" w:hanging="19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36" w:hanging="23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11192B0F"/>
    <w:multiLevelType w:val="hybridMultilevel"/>
    <w:tmpl w:val="9F54004E"/>
    <w:name w:val="WW8Num5232222222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40" w15:restartNumberingAfterBreak="0">
    <w:nsid w:val="14F3691A"/>
    <w:multiLevelType w:val="hybridMultilevel"/>
    <w:tmpl w:val="6C8EF7FA"/>
    <w:lvl w:ilvl="0" w:tplc="E4A4F978">
      <w:start w:val="1"/>
      <w:numFmt w:val="decimal"/>
      <w:pStyle w:val="Listapunktowana3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2"/>
        <w:szCs w:val="22"/>
      </w:rPr>
    </w:lvl>
    <w:lvl w:ilvl="1" w:tplc="31224432">
      <w:start w:val="9"/>
      <w:numFmt w:val="upperRoman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1366"/>
        </w:tabs>
        <w:ind w:left="1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  <w:rPr>
        <w:rFonts w:cs="Times New Roman"/>
      </w:rPr>
    </w:lvl>
  </w:abstractNum>
  <w:abstractNum w:abstractNumId="41" w15:restartNumberingAfterBreak="0">
    <w:nsid w:val="153C5E19"/>
    <w:multiLevelType w:val="hybridMultilevel"/>
    <w:tmpl w:val="66C40D0C"/>
    <w:lvl w:ilvl="0" w:tplc="7E38AF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116B59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AE6D44"/>
    <w:multiLevelType w:val="hybridMultilevel"/>
    <w:tmpl w:val="A86E0CEA"/>
    <w:name w:val="WW8Num5232"/>
    <w:lvl w:ilvl="0" w:tplc="E6DAD1C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6A27FB6"/>
    <w:multiLevelType w:val="hybridMultilevel"/>
    <w:tmpl w:val="A70E2DD0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748644A"/>
    <w:multiLevelType w:val="hybridMultilevel"/>
    <w:tmpl w:val="0B787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90A966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28612C"/>
    <w:multiLevelType w:val="hybridMultilevel"/>
    <w:tmpl w:val="000C3844"/>
    <w:name w:val="WW8Num162"/>
    <w:lvl w:ilvl="0" w:tplc="0EF4F04E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CA2592"/>
    <w:multiLevelType w:val="hybridMultilevel"/>
    <w:tmpl w:val="2C201C1C"/>
    <w:styleLink w:val="Styl21"/>
    <w:lvl w:ilvl="0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7" w15:restartNumberingAfterBreak="0">
    <w:nsid w:val="18DB405F"/>
    <w:multiLevelType w:val="hybridMultilevel"/>
    <w:tmpl w:val="705ACC08"/>
    <w:styleLink w:val="WWNum81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1AE02B61"/>
    <w:multiLevelType w:val="hybridMultilevel"/>
    <w:tmpl w:val="3156145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5B925DE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B2A6129"/>
    <w:multiLevelType w:val="hybridMultilevel"/>
    <w:tmpl w:val="370AE77E"/>
    <w:lvl w:ilvl="0" w:tplc="CBE6BA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941368"/>
    <w:multiLevelType w:val="multilevel"/>
    <w:tmpl w:val="6CC641FE"/>
    <w:styleLink w:val="LFO3"/>
    <w:lvl w:ilvl="0">
      <w:start w:val="1"/>
      <w:numFmt w:val="decimal"/>
      <w:pStyle w:val="PODPUNKTY1-IK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decimal"/>
      <w:lvlText w:val="%3)"/>
      <w:lvlJc w:val="left"/>
      <w:pPr>
        <w:ind w:left="993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1" w15:restartNumberingAfterBreak="0">
    <w:nsid w:val="1F483F48"/>
    <w:multiLevelType w:val="hybridMultilevel"/>
    <w:tmpl w:val="3A8447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21FA35B9"/>
    <w:multiLevelType w:val="hybridMultilevel"/>
    <w:tmpl w:val="F4A875A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227F1F25"/>
    <w:multiLevelType w:val="multilevel"/>
    <w:tmpl w:val="F7CC0632"/>
    <w:styleLink w:val="WWNum30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4" w15:restartNumberingAfterBreak="0">
    <w:nsid w:val="22E44180"/>
    <w:multiLevelType w:val="multilevel"/>
    <w:tmpl w:val="DFC88CEC"/>
    <w:name w:val="NumPar"/>
    <w:styleLink w:val="WWNum1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237D3CC6"/>
    <w:multiLevelType w:val="hybridMultilevel"/>
    <w:tmpl w:val="FAE6F004"/>
    <w:lvl w:ilvl="0" w:tplc="6D98CB6A">
      <w:start w:val="1"/>
      <w:numFmt w:val="decimal"/>
      <w:pStyle w:val="Listapunktowana4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"/>
        </w:tabs>
        <w:ind w:left="2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969"/>
        </w:tabs>
        <w:ind w:left="969" w:hanging="180"/>
      </w:pPr>
      <w:rPr>
        <w:rFonts w:cs="Times New Roman"/>
      </w:rPr>
    </w:lvl>
    <w:lvl w:ilvl="3" w:tplc="709694CC">
      <w:start w:val="1"/>
      <w:numFmt w:val="decimal"/>
      <w:lvlText w:val="%4."/>
      <w:lvlJc w:val="left"/>
      <w:pPr>
        <w:tabs>
          <w:tab w:val="num" w:pos="1689"/>
        </w:tabs>
        <w:ind w:left="1689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409"/>
        </w:tabs>
        <w:ind w:left="24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129"/>
        </w:tabs>
        <w:ind w:left="31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849"/>
        </w:tabs>
        <w:ind w:left="38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69"/>
        </w:tabs>
        <w:ind w:left="45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89"/>
        </w:tabs>
        <w:ind w:left="5289" w:hanging="180"/>
      </w:pPr>
      <w:rPr>
        <w:rFonts w:cs="Times New Roman"/>
      </w:rPr>
    </w:lvl>
  </w:abstractNum>
  <w:abstractNum w:abstractNumId="56" w15:restartNumberingAfterBreak="0">
    <w:nsid w:val="24F042B3"/>
    <w:multiLevelType w:val="hybridMultilevel"/>
    <w:tmpl w:val="8AAC542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74961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2" w:tplc="120C9C98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54D22FC"/>
    <w:multiLevelType w:val="hybridMultilevel"/>
    <w:tmpl w:val="A54E2F24"/>
    <w:lvl w:ilvl="0" w:tplc="C17680FA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257A7A7D"/>
    <w:multiLevelType w:val="hybridMultilevel"/>
    <w:tmpl w:val="7374C72A"/>
    <w:lvl w:ilvl="0" w:tplc="0986C358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67B7EBD"/>
    <w:multiLevelType w:val="hybridMultilevel"/>
    <w:tmpl w:val="D668CEBC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4897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8160F03"/>
    <w:multiLevelType w:val="hybridMultilevel"/>
    <w:tmpl w:val="FA8208BA"/>
    <w:lvl w:ilvl="0" w:tplc="1CB828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0907EE"/>
    <w:multiLevelType w:val="hybridMultilevel"/>
    <w:tmpl w:val="DC10D172"/>
    <w:name w:val="WW8Num5232222222222232"/>
    <w:lvl w:ilvl="0" w:tplc="2FBCB160">
      <w:start w:val="8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D902A5"/>
    <w:multiLevelType w:val="hybridMultilevel"/>
    <w:tmpl w:val="CC04618A"/>
    <w:styleLink w:val="WWNum13"/>
    <w:lvl w:ilvl="0" w:tplc="80CE069A">
      <w:start w:val="1"/>
      <w:numFmt w:val="decimal"/>
      <w:lvlText w:val="3.%1. "/>
      <w:lvlJc w:val="left"/>
      <w:pPr>
        <w:tabs>
          <w:tab w:val="num" w:pos="1361"/>
        </w:tabs>
        <w:ind w:left="1361" w:hanging="737"/>
      </w:pPr>
      <w:rPr>
        <w:rFonts w:cs="Times New Roman" w:hint="default"/>
        <w:b/>
        <w:i w:val="0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2F680FA6">
      <w:start w:val="15"/>
      <w:numFmt w:val="decimal"/>
      <w:lvlText w:val="%3"/>
      <w:lvlJc w:val="left"/>
      <w:pPr>
        <w:tabs>
          <w:tab w:val="num" w:pos="2964"/>
        </w:tabs>
        <w:ind w:left="296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63" w15:restartNumberingAfterBreak="0">
    <w:nsid w:val="2EED7BD7"/>
    <w:multiLevelType w:val="hybridMultilevel"/>
    <w:tmpl w:val="76A400A8"/>
    <w:lvl w:ilvl="0" w:tplc="63F66F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298CF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6F03DD"/>
    <w:multiLevelType w:val="hybridMultilevel"/>
    <w:tmpl w:val="A7FCE780"/>
    <w:lvl w:ilvl="0" w:tplc="B7304D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2F7C59BF"/>
    <w:multiLevelType w:val="hybridMultilevel"/>
    <w:tmpl w:val="102E0A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2F866FBA"/>
    <w:multiLevelType w:val="hybridMultilevel"/>
    <w:tmpl w:val="BFAA8720"/>
    <w:name w:val="WW8Num152"/>
    <w:lvl w:ilvl="0" w:tplc="3AECD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04276AE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0586EA8"/>
    <w:multiLevelType w:val="multilevel"/>
    <w:tmpl w:val="D4A688E4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68" w15:restartNumberingAfterBreak="0">
    <w:nsid w:val="30F44AD3"/>
    <w:multiLevelType w:val="hybridMultilevel"/>
    <w:tmpl w:val="D50A7282"/>
    <w:lvl w:ilvl="0" w:tplc="7D16264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9" w15:restartNumberingAfterBreak="0">
    <w:nsid w:val="34706487"/>
    <w:multiLevelType w:val="multilevel"/>
    <w:tmpl w:val="1BE6CF5A"/>
    <w:styleLink w:val="mama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AA069A"/>
    <w:multiLevelType w:val="hybridMultilevel"/>
    <w:tmpl w:val="CFAA5BC2"/>
    <w:lvl w:ilvl="0" w:tplc="B33EFC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/>
        <w:bCs/>
        <w:i w:val="0"/>
        <w:color w:val="2F5496" w:themeColor="accent1" w:themeShade="BF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44EC06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8F84A38"/>
    <w:multiLevelType w:val="hybridMultilevel"/>
    <w:tmpl w:val="F89C2D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396A5E9F"/>
    <w:multiLevelType w:val="hybridMultilevel"/>
    <w:tmpl w:val="AD38DCCA"/>
    <w:lvl w:ilvl="0" w:tplc="E3FCFFD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3B560915"/>
    <w:multiLevelType w:val="multilevel"/>
    <w:tmpl w:val="297AB026"/>
    <w:lvl w:ilvl="0">
      <w:start w:val="1"/>
      <w:numFmt w:val="decimal"/>
      <w:pStyle w:val="heading10"/>
      <w:lvlText w:val="%1"/>
      <w:lvlJc w:val="left"/>
      <w:pPr>
        <w:ind w:left="432" w:firstLine="0"/>
      </w:pPr>
    </w:lvl>
    <w:lvl w:ilvl="1">
      <w:start w:val="1"/>
      <w:numFmt w:val="decimal"/>
      <w:pStyle w:val="heading2"/>
      <w:lvlText w:val="%1.%2"/>
      <w:lvlJc w:val="left"/>
      <w:pPr>
        <w:ind w:left="142" w:firstLine="0"/>
      </w:pPr>
      <w:rPr>
        <w:sz w:val="28"/>
        <w:szCs w:val="28"/>
      </w:rPr>
    </w:lvl>
    <w:lvl w:ilvl="2">
      <w:start w:val="1"/>
      <w:numFmt w:val="decimal"/>
      <w:pStyle w:val="tekstL3"/>
      <w:lvlText w:val="%1.%2.%3"/>
      <w:lvlJc w:val="left"/>
      <w:pPr>
        <w:ind w:left="1418" w:firstLine="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abstractNum w:abstractNumId="74" w15:restartNumberingAfterBreak="0">
    <w:nsid w:val="3C0662A5"/>
    <w:multiLevelType w:val="multilevel"/>
    <w:tmpl w:val="924621C6"/>
    <w:styleLink w:val="Styl1"/>
    <w:lvl w:ilvl="0">
      <w:start w:val="1"/>
      <w:numFmt w:val="decimal"/>
      <w:lvlText w:val="%1."/>
      <w:lvlJc w:val="left"/>
      <w:pPr>
        <w:ind w:left="11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3D8029D4"/>
    <w:multiLevelType w:val="hybridMultilevel"/>
    <w:tmpl w:val="5E72D0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0A81F4B"/>
    <w:multiLevelType w:val="hybridMultilevel"/>
    <w:tmpl w:val="8A346590"/>
    <w:lvl w:ilvl="0" w:tplc="C074BC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8" w15:restartNumberingAfterBreak="0">
    <w:nsid w:val="433E63FF"/>
    <w:multiLevelType w:val="multilevel"/>
    <w:tmpl w:val="CB6A420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44B171AE"/>
    <w:multiLevelType w:val="hybridMultilevel"/>
    <w:tmpl w:val="FD9C0866"/>
    <w:lvl w:ilvl="0" w:tplc="38486BA8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5F64279"/>
    <w:multiLevelType w:val="hybridMultilevel"/>
    <w:tmpl w:val="3A52DFC6"/>
    <w:lvl w:ilvl="0" w:tplc="6152F602">
      <w:start w:val="12"/>
      <w:numFmt w:val="upperRoman"/>
      <w:lvlText w:val="%1."/>
      <w:lvlJc w:val="right"/>
      <w:pPr>
        <w:ind w:left="100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5F80BBA"/>
    <w:multiLevelType w:val="hybridMultilevel"/>
    <w:tmpl w:val="FD82193A"/>
    <w:lvl w:ilvl="0" w:tplc="1F509EAA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6D0665F"/>
    <w:multiLevelType w:val="hybridMultilevel"/>
    <w:tmpl w:val="C9C4FC50"/>
    <w:name w:val="WW8Num523222222222223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3" w15:restartNumberingAfterBreak="0">
    <w:nsid w:val="49883298"/>
    <w:multiLevelType w:val="hybridMultilevel"/>
    <w:tmpl w:val="5764EC68"/>
    <w:lvl w:ilvl="0" w:tplc="8D9AC336">
      <w:start w:val="13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2F4041"/>
    <w:multiLevelType w:val="hybridMultilevel"/>
    <w:tmpl w:val="A09AAFB2"/>
    <w:lvl w:ilvl="0" w:tplc="9D9E3856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9905B6"/>
    <w:multiLevelType w:val="singleLevel"/>
    <w:tmpl w:val="B54A4E32"/>
    <w:lvl w:ilvl="0">
      <w:start w:val="1"/>
      <w:numFmt w:val="bullet"/>
      <w:pStyle w:val="List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86" w15:restartNumberingAfterBreak="0">
    <w:nsid w:val="4B8D270B"/>
    <w:multiLevelType w:val="hybridMultilevel"/>
    <w:tmpl w:val="2460BC1E"/>
    <w:lvl w:ilvl="0" w:tplc="5FD014B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4BCD36B1"/>
    <w:multiLevelType w:val="hybridMultilevel"/>
    <w:tmpl w:val="0BCC0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E920D9"/>
    <w:multiLevelType w:val="hybridMultilevel"/>
    <w:tmpl w:val="CC0C7F58"/>
    <w:name w:val="WW8Num52322222222222"/>
    <w:lvl w:ilvl="0" w:tplc="877899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3C0945"/>
    <w:multiLevelType w:val="hybridMultilevel"/>
    <w:tmpl w:val="D14A80C6"/>
    <w:lvl w:ilvl="0" w:tplc="97725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600D38"/>
    <w:multiLevelType w:val="hybridMultilevel"/>
    <w:tmpl w:val="59A444D2"/>
    <w:styleLink w:val="WWNum121"/>
    <w:lvl w:ilvl="0" w:tplc="A07E8D60">
      <w:start w:val="10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27EAAB18">
      <w:start w:val="10"/>
      <w:numFmt w:val="decimal"/>
      <w:lvlText w:val="%2."/>
      <w:lvlJc w:val="left"/>
      <w:pPr>
        <w:tabs>
          <w:tab w:val="num" w:pos="-602"/>
        </w:tabs>
        <w:ind w:left="-602" w:hanging="360"/>
      </w:pPr>
      <w:rPr>
        <w:rFonts w:cs="Times New Roman" w:hint="default"/>
        <w:b/>
      </w:rPr>
    </w:lvl>
    <w:lvl w:ilvl="2" w:tplc="F4029A60">
      <w:start w:val="1"/>
      <w:numFmt w:val="decimal"/>
      <w:lvlText w:val="%3)"/>
      <w:lvlJc w:val="left"/>
      <w:pPr>
        <w:ind w:left="643" w:hanging="705"/>
      </w:pPr>
      <w:rPr>
        <w:rFonts w:cs="Times New Roman" w:hint="default"/>
      </w:rPr>
    </w:lvl>
    <w:lvl w:ilvl="3" w:tplc="EC6ED232">
      <w:start w:val="1"/>
      <w:numFmt w:val="decimal"/>
      <w:lvlText w:val="%4."/>
      <w:lvlJc w:val="left"/>
      <w:pPr>
        <w:tabs>
          <w:tab w:val="num" w:pos="838"/>
        </w:tabs>
        <w:ind w:left="838" w:hanging="360"/>
      </w:pPr>
      <w:rPr>
        <w:rFonts w:cs="Times New Roman"/>
        <w:b/>
        <w:sz w:val="24"/>
        <w:szCs w:val="24"/>
      </w:rPr>
    </w:lvl>
    <w:lvl w:ilvl="4" w:tplc="BF84D1CA">
      <w:start w:val="1"/>
      <w:numFmt w:val="upperLetter"/>
      <w:lvlText w:val="%5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278"/>
        </w:tabs>
        <w:ind w:left="22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438"/>
        </w:tabs>
        <w:ind w:left="4438" w:hanging="180"/>
      </w:pPr>
      <w:rPr>
        <w:rFonts w:cs="Times New Roman"/>
      </w:rPr>
    </w:lvl>
  </w:abstractNum>
  <w:abstractNum w:abstractNumId="91" w15:restartNumberingAfterBreak="0">
    <w:nsid w:val="53536211"/>
    <w:multiLevelType w:val="multilevel"/>
    <w:tmpl w:val="D1E48D9E"/>
    <w:styleLink w:val="WWNum7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92" w15:restartNumberingAfterBreak="0">
    <w:nsid w:val="53F10E64"/>
    <w:multiLevelType w:val="hybridMultilevel"/>
    <w:tmpl w:val="6986D520"/>
    <w:lvl w:ilvl="0" w:tplc="B1EC17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F840BA">
      <w:start w:val="1"/>
      <w:numFmt w:val="upperRoman"/>
      <w:pStyle w:val="1Styl1rzymski"/>
      <w:lvlText w:val="%4."/>
      <w:lvlJc w:val="righ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0C2A63"/>
    <w:multiLevelType w:val="multilevel"/>
    <w:tmpl w:val="C8BE9BD8"/>
    <w:styleLink w:val="mam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48A0044"/>
    <w:multiLevelType w:val="hybridMultilevel"/>
    <w:tmpl w:val="A240F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E8945A">
      <w:start w:val="3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BA2F7B"/>
    <w:multiLevelType w:val="hybridMultilevel"/>
    <w:tmpl w:val="64D6F320"/>
    <w:lvl w:ilvl="0" w:tplc="95A0A822">
      <w:start w:val="1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ED42EB"/>
    <w:multiLevelType w:val="hybridMultilevel"/>
    <w:tmpl w:val="0D8C2A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1">
      <w:start w:val="1"/>
      <w:numFmt w:val="decimal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560828F8"/>
    <w:multiLevelType w:val="hybridMultilevel"/>
    <w:tmpl w:val="A2925F70"/>
    <w:lvl w:ilvl="0" w:tplc="C9B6C5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6A42472"/>
    <w:multiLevelType w:val="hybridMultilevel"/>
    <w:tmpl w:val="9F74A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8095F"/>
    <w:multiLevelType w:val="multilevel"/>
    <w:tmpl w:val="EE5617D8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b/>
        <w:bCs/>
      </w:rPr>
    </w:lvl>
    <w:lvl w:ilvl="1">
      <w:start w:val="1"/>
      <w:numFmt w:val="decimal"/>
      <w:lvlText w:val="%1.%2."/>
      <w:lvlJc w:val="left"/>
      <w:rPr>
        <w:rFonts w:cs="Times New Roman"/>
        <w:b/>
        <w:bCs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00" w15:restartNumberingAfterBreak="0">
    <w:nsid w:val="57B75E23"/>
    <w:multiLevelType w:val="hybridMultilevel"/>
    <w:tmpl w:val="6E7CFCE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895ACC"/>
    <w:multiLevelType w:val="hybridMultilevel"/>
    <w:tmpl w:val="A50C62D4"/>
    <w:lvl w:ilvl="0" w:tplc="F544D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F609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0012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C67B5D"/>
    <w:multiLevelType w:val="hybridMultilevel"/>
    <w:tmpl w:val="1D023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59AB3C45"/>
    <w:multiLevelType w:val="hybridMultilevel"/>
    <w:tmpl w:val="F4588782"/>
    <w:lvl w:ilvl="0" w:tplc="188612C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6C07EE"/>
    <w:multiLevelType w:val="hybridMultilevel"/>
    <w:tmpl w:val="3F0C238E"/>
    <w:lvl w:ilvl="0" w:tplc="46C8F2AC">
      <w:start w:val="1"/>
      <w:numFmt w:val="decimal"/>
      <w:pStyle w:val="Listapunktowana2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  <w:lvl w:ilvl="1" w:tplc="88FE06D2">
      <w:start w:val="1"/>
      <w:numFmt w:val="bullet"/>
      <w:lvlText w:val=""/>
      <w:lvlJc w:val="left"/>
      <w:pPr>
        <w:tabs>
          <w:tab w:val="num" w:pos="966"/>
        </w:tabs>
        <w:ind w:left="966" w:hanging="283"/>
      </w:pPr>
      <w:rPr>
        <w:rFonts w:ascii="Symbol" w:hAnsi="Symbo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105" w15:restartNumberingAfterBreak="0">
    <w:nsid w:val="5CA31A15"/>
    <w:multiLevelType w:val="singleLevel"/>
    <w:tmpl w:val="CB981644"/>
    <w:name w:val="Tiret 0"/>
    <w:styleLink w:val="WWNum311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6" w15:restartNumberingAfterBreak="0">
    <w:nsid w:val="5D734D8B"/>
    <w:multiLevelType w:val="hybridMultilevel"/>
    <w:tmpl w:val="7038770E"/>
    <w:name w:val="WW8Num5232222222"/>
    <w:lvl w:ilvl="0" w:tplc="04150011">
      <w:start w:val="1"/>
      <w:numFmt w:val="decimal"/>
      <w:lvlText w:val="%1)"/>
      <w:lvlJc w:val="left"/>
      <w:pPr>
        <w:ind w:left="1016" w:hanging="360"/>
      </w:pPr>
    </w:lvl>
    <w:lvl w:ilvl="1" w:tplc="04150019" w:tentative="1">
      <w:start w:val="1"/>
      <w:numFmt w:val="lowerLetter"/>
      <w:lvlText w:val="%2."/>
      <w:lvlJc w:val="left"/>
      <w:pPr>
        <w:ind w:left="1736" w:hanging="360"/>
      </w:pPr>
    </w:lvl>
    <w:lvl w:ilvl="2" w:tplc="0415001B" w:tentative="1">
      <w:start w:val="1"/>
      <w:numFmt w:val="lowerRoman"/>
      <w:lvlText w:val="%3."/>
      <w:lvlJc w:val="right"/>
      <w:pPr>
        <w:ind w:left="2456" w:hanging="180"/>
      </w:pPr>
    </w:lvl>
    <w:lvl w:ilvl="3" w:tplc="0415000F" w:tentative="1">
      <w:start w:val="1"/>
      <w:numFmt w:val="decimal"/>
      <w:lvlText w:val="%4."/>
      <w:lvlJc w:val="left"/>
      <w:pPr>
        <w:ind w:left="3176" w:hanging="360"/>
      </w:pPr>
    </w:lvl>
    <w:lvl w:ilvl="4" w:tplc="04150019" w:tentative="1">
      <w:start w:val="1"/>
      <w:numFmt w:val="lowerLetter"/>
      <w:lvlText w:val="%5."/>
      <w:lvlJc w:val="left"/>
      <w:pPr>
        <w:ind w:left="3896" w:hanging="360"/>
      </w:pPr>
    </w:lvl>
    <w:lvl w:ilvl="5" w:tplc="0415001B" w:tentative="1">
      <w:start w:val="1"/>
      <w:numFmt w:val="lowerRoman"/>
      <w:lvlText w:val="%6."/>
      <w:lvlJc w:val="right"/>
      <w:pPr>
        <w:ind w:left="4616" w:hanging="180"/>
      </w:pPr>
    </w:lvl>
    <w:lvl w:ilvl="6" w:tplc="0415000F" w:tentative="1">
      <w:start w:val="1"/>
      <w:numFmt w:val="decimal"/>
      <w:lvlText w:val="%7."/>
      <w:lvlJc w:val="left"/>
      <w:pPr>
        <w:ind w:left="5336" w:hanging="360"/>
      </w:pPr>
    </w:lvl>
    <w:lvl w:ilvl="7" w:tplc="04150019" w:tentative="1">
      <w:start w:val="1"/>
      <w:numFmt w:val="lowerLetter"/>
      <w:lvlText w:val="%8."/>
      <w:lvlJc w:val="left"/>
      <w:pPr>
        <w:ind w:left="6056" w:hanging="360"/>
      </w:pPr>
    </w:lvl>
    <w:lvl w:ilvl="8" w:tplc="0415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07" w15:restartNumberingAfterBreak="0">
    <w:nsid w:val="5DCD5D3D"/>
    <w:multiLevelType w:val="hybridMultilevel"/>
    <w:tmpl w:val="C52CBD44"/>
    <w:lvl w:ilvl="0" w:tplc="52200510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5F9650E1"/>
    <w:multiLevelType w:val="multilevel"/>
    <w:tmpl w:val="F6AAA3C4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9" w15:restartNumberingAfterBreak="0">
    <w:nsid w:val="5FEA6E6E"/>
    <w:multiLevelType w:val="hybridMultilevel"/>
    <w:tmpl w:val="FF2E22E0"/>
    <w:name w:val="WW8Num523222222222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0" w15:restartNumberingAfterBreak="0">
    <w:nsid w:val="60A8590E"/>
    <w:multiLevelType w:val="hybridMultilevel"/>
    <w:tmpl w:val="8FA05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025256"/>
    <w:multiLevelType w:val="multilevel"/>
    <w:tmpl w:val="C8C010FE"/>
    <w:lvl w:ilvl="0">
      <w:start w:val="1"/>
      <w:numFmt w:val="decimal"/>
      <w:pStyle w:val="um-zakres2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2" w15:restartNumberingAfterBreak="0">
    <w:nsid w:val="61106897"/>
    <w:multiLevelType w:val="multilevel"/>
    <w:tmpl w:val="954CF2B0"/>
    <w:styleLink w:val="Styl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113" w15:restartNumberingAfterBreak="0">
    <w:nsid w:val="62C26FB1"/>
    <w:multiLevelType w:val="multilevel"/>
    <w:tmpl w:val="E58E1434"/>
    <w:styleLink w:val="Styl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14" w15:restartNumberingAfterBreak="0">
    <w:nsid w:val="630864F2"/>
    <w:multiLevelType w:val="hybridMultilevel"/>
    <w:tmpl w:val="AE547A2E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1B60A9"/>
    <w:multiLevelType w:val="hybridMultilevel"/>
    <w:tmpl w:val="119A7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461DDD"/>
    <w:multiLevelType w:val="hybridMultilevel"/>
    <w:tmpl w:val="CE927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D23482">
      <w:start w:val="1"/>
      <w:numFmt w:val="decimal"/>
      <w:lvlText w:val="%2."/>
      <w:lvlJc w:val="left"/>
      <w:pPr>
        <w:ind w:left="1440" w:hanging="360"/>
      </w:pPr>
      <w:rPr>
        <w:b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1C0F3C"/>
    <w:multiLevelType w:val="multilevel"/>
    <w:tmpl w:val="7EE211C8"/>
    <w:name w:val="WW8Num5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hint="default"/>
        <w:b/>
        <w:bCs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118" w15:restartNumberingAfterBreak="0">
    <w:nsid w:val="667F61B3"/>
    <w:multiLevelType w:val="hybridMultilevel"/>
    <w:tmpl w:val="70D62A48"/>
    <w:lvl w:ilvl="0" w:tplc="58EE0E6C">
      <w:start w:val="1"/>
      <w:numFmt w:val="decimal"/>
      <w:lvlText w:val="%1."/>
      <w:lvlJc w:val="left"/>
      <w:pPr>
        <w:tabs>
          <w:tab w:val="num" w:pos="838"/>
        </w:tabs>
        <w:ind w:left="838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61048A"/>
    <w:multiLevelType w:val="multilevel"/>
    <w:tmpl w:val="C8120140"/>
    <w:styleLink w:val="WWNum8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0" w15:restartNumberingAfterBreak="0">
    <w:nsid w:val="69B45D0E"/>
    <w:multiLevelType w:val="hybridMultilevel"/>
    <w:tmpl w:val="4740C18A"/>
    <w:lvl w:ilvl="0" w:tplc="4E78E210">
      <w:start w:val="1"/>
      <w:numFmt w:val="decimal"/>
      <w:lvlText w:val="%1)"/>
      <w:lvlJc w:val="left"/>
      <w:pPr>
        <w:ind w:left="1425" w:hanging="705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6A3C4257"/>
    <w:multiLevelType w:val="hybridMultilevel"/>
    <w:tmpl w:val="6AD8763E"/>
    <w:lvl w:ilvl="0" w:tplc="B81A5F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BC6668B"/>
    <w:multiLevelType w:val="hybridMultilevel"/>
    <w:tmpl w:val="7788FE1A"/>
    <w:lvl w:ilvl="0" w:tplc="CAC2EB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10AB5F6">
      <w:start w:val="1"/>
      <w:numFmt w:val="decimal"/>
      <w:lvlText w:val="%2."/>
      <w:lvlJc w:val="left"/>
      <w:pPr>
        <w:ind w:left="1785" w:hanging="705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0478B7"/>
    <w:multiLevelType w:val="hybridMultilevel"/>
    <w:tmpl w:val="697AD9F2"/>
    <w:lvl w:ilvl="0" w:tplc="C0E803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EFE5CD0"/>
    <w:multiLevelType w:val="hybridMultilevel"/>
    <w:tmpl w:val="A3CE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6F42F8"/>
    <w:multiLevelType w:val="hybridMultilevel"/>
    <w:tmpl w:val="287EBAD4"/>
    <w:styleLink w:val="WWNum271"/>
    <w:lvl w:ilvl="0" w:tplc="C7FA5FDC">
      <w:start w:val="2"/>
      <w:numFmt w:val="upperLetter"/>
      <w:lvlText w:val="%1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6F7E6B6D"/>
    <w:multiLevelType w:val="multilevel"/>
    <w:tmpl w:val="822C75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7" w15:restartNumberingAfterBreak="0">
    <w:nsid w:val="7089135F"/>
    <w:multiLevelType w:val="multilevel"/>
    <w:tmpl w:val="A050C7C2"/>
    <w:styleLink w:val="WWNum30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8" w15:restartNumberingAfterBreak="0">
    <w:nsid w:val="76AF79C9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9" w15:restartNumberingAfterBreak="0">
    <w:nsid w:val="77606A66"/>
    <w:multiLevelType w:val="hybridMultilevel"/>
    <w:tmpl w:val="7488FC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77AF34A8"/>
    <w:multiLevelType w:val="hybridMultilevel"/>
    <w:tmpl w:val="4D6CB076"/>
    <w:lvl w:ilvl="0" w:tplc="49C8DFA8">
      <w:start w:val="1"/>
      <w:numFmt w:val="lowerLetter"/>
      <w:lvlText w:val="%1)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1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32" w15:restartNumberingAfterBreak="0">
    <w:nsid w:val="7F6D4947"/>
    <w:multiLevelType w:val="hybridMultilevel"/>
    <w:tmpl w:val="B3787B0E"/>
    <w:lvl w:ilvl="0" w:tplc="59A2115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7FAA7E84"/>
    <w:multiLevelType w:val="hybridMultilevel"/>
    <w:tmpl w:val="678029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DEB45AEE">
      <w:start w:val="1"/>
      <w:numFmt w:val="decimal"/>
      <w:lvlText w:val="%5)"/>
      <w:lvlJc w:val="left"/>
      <w:pPr>
        <w:ind w:left="3884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698226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480073">
    <w:abstractNumId w:val="104"/>
  </w:num>
  <w:num w:numId="3" w16cid:durableId="581649342">
    <w:abstractNumId w:val="90"/>
  </w:num>
  <w:num w:numId="4" w16cid:durableId="547035706">
    <w:abstractNumId w:val="34"/>
  </w:num>
  <w:num w:numId="5" w16cid:durableId="1938521212">
    <w:abstractNumId w:val="91"/>
  </w:num>
  <w:num w:numId="6" w16cid:durableId="317460264">
    <w:abstractNumId w:val="118"/>
  </w:num>
  <w:num w:numId="7" w16cid:durableId="635843624">
    <w:abstractNumId w:val="70"/>
  </w:num>
  <w:num w:numId="8" w16cid:durableId="2119369984">
    <w:abstractNumId w:val="56"/>
  </w:num>
  <w:num w:numId="9" w16cid:durableId="731345250">
    <w:abstractNumId w:val="113"/>
  </w:num>
  <w:num w:numId="10" w16cid:durableId="2006467052">
    <w:abstractNumId w:val="41"/>
  </w:num>
  <w:num w:numId="11" w16cid:durableId="1078557664">
    <w:abstractNumId w:val="37"/>
  </w:num>
  <w:num w:numId="12" w16cid:durableId="1011295671">
    <w:abstractNumId w:val="33"/>
  </w:num>
  <w:num w:numId="13" w16cid:durableId="1341619519">
    <w:abstractNumId w:val="110"/>
  </w:num>
  <w:num w:numId="14" w16cid:durableId="280697300">
    <w:abstractNumId w:val="31"/>
  </w:num>
  <w:num w:numId="15" w16cid:durableId="1354114960">
    <w:abstractNumId w:val="63"/>
  </w:num>
  <w:num w:numId="16" w16cid:durableId="1595359612">
    <w:abstractNumId w:val="92"/>
  </w:num>
  <w:num w:numId="17" w16cid:durableId="1920629153">
    <w:abstractNumId w:val="116"/>
  </w:num>
  <w:num w:numId="18" w16cid:durableId="756749981">
    <w:abstractNumId w:val="48"/>
  </w:num>
  <w:num w:numId="19" w16cid:durableId="1367292682">
    <w:abstractNumId w:val="29"/>
  </w:num>
  <w:num w:numId="20" w16cid:durableId="1617370966">
    <w:abstractNumId w:val="100"/>
  </w:num>
  <w:num w:numId="21" w16cid:durableId="957108005">
    <w:abstractNumId w:val="98"/>
  </w:num>
  <w:num w:numId="22" w16cid:durableId="169637366">
    <w:abstractNumId w:val="114"/>
  </w:num>
  <w:num w:numId="23" w16cid:durableId="1043601626">
    <w:abstractNumId w:val="129"/>
  </w:num>
  <w:num w:numId="24" w16cid:durableId="919145935">
    <w:abstractNumId w:val="131"/>
  </w:num>
  <w:num w:numId="25" w16cid:durableId="1372068205">
    <w:abstractNumId w:val="40"/>
  </w:num>
  <w:num w:numId="26" w16cid:durableId="9256651">
    <w:abstractNumId w:val="85"/>
  </w:num>
  <w:num w:numId="27" w16cid:durableId="1167941812">
    <w:abstractNumId w:val="50"/>
  </w:num>
  <w:num w:numId="28" w16cid:durableId="587353161">
    <w:abstractNumId w:val="69"/>
  </w:num>
  <w:num w:numId="29" w16cid:durableId="1359282198">
    <w:abstractNumId w:val="127"/>
  </w:num>
  <w:num w:numId="30" w16cid:durableId="1885437524">
    <w:abstractNumId w:val="111"/>
  </w:num>
  <w:num w:numId="31" w16cid:durableId="838621076">
    <w:abstractNumId w:val="105"/>
    <w:lvlOverride w:ilvl="0">
      <w:startOverride w:val="1"/>
    </w:lvlOverride>
  </w:num>
  <w:num w:numId="32" w16cid:durableId="936865752">
    <w:abstractNumId w:val="105"/>
  </w:num>
  <w:num w:numId="33" w16cid:durableId="1857884412">
    <w:abstractNumId w:val="38"/>
  </w:num>
  <w:num w:numId="34" w16cid:durableId="1537768165">
    <w:abstractNumId w:val="93"/>
  </w:num>
  <w:num w:numId="35" w16cid:durableId="198518975">
    <w:abstractNumId w:val="55"/>
  </w:num>
  <w:num w:numId="36" w16cid:durableId="1627740986">
    <w:abstractNumId w:val="46"/>
  </w:num>
  <w:num w:numId="37" w16cid:durableId="68189246">
    <w:abstractNumId w:val="47"/>
  </w:num>
  <w:num w:numId="38" w16cid:durableId="752825791">
    <w:abstractNumId w:val="125"/>
  </w:num>
  <w:num w:numId="39" w16cid:durableId="1387337657">
    <w:abstractNumId w:val="77"/>
    <w:lvlOverride w:ilvl="0">
      <w:startOverride w:val="1"/>
    </w:lvlOverride>
  </w:num>
  <w:num w:numId="40" w16cid:durableId="339621413">
    <w:abstractNumId w:val="54"/>
  </w:num>
  <w:num w:numId="41" w16cid:durableId="1261792803">
    <w:abstractNumId w:val="99"/>
  </w:num>
  <w:num w:numId="42" w16cid:durableId="2059283546">
    <w:abstractNumId w:val="74"/>
  </w:num>
  <w:num w:numId="43" w16cid:durableId="1309868780">
    <w:abstractNumId w:val="112"/>
  </w:num>
  <w:num w:numId="44" w16cid:durableId="1978102845">
    <w:abstractNumId w:val="119"/>
  </w:num>
  <w:num w:numId="45" w16cid:durableId="579876674">
    <w:abstractNumId w:val="53"/>
  </w:num>
  <w:num w:numId="46" w16cid:durableId="245118254">
    <w:abstractNumId w:val="67"/>
  </w:num>
  <w:num w:numId="47" w16cid:durableId="1715305890">
    <w:abstractNumId w:val="30"/>
  </w:num>
  <w:num w:numId="48" w16cid:durableId="970550846">
    <w:abstractNumId w:val="2"/>
  </w:num>
  <w:num w:numId="49" w16cid:durableId="1169251556">
    <w:abstractNumId w:val="1"/>
  </w:num>
  <w:num w:numId="50" w16cid:durableId="1833598746">
    <w:abstractNumId w:val="0"/>
  </w:num>
  <w:num w:numId="51" w16cid:durableId="1465461195">
    <w:abstractNumId w:val="128"/>
  </w:num>
  <w:num w:numId="52" w16cid:durableId="138190280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2852344">
    <w:abstractNumId w:val="3"/>
  </w:num>
  <w:num w:numId="54" w16cid:durableId="1406223188">
    <w:abstractNumId w:val="62"/>
  </w:num>
  <w:num w:numId="55" w16cid:durableId="2008943396">
    <w:abstractNumId w:val="84"/>
  </w:num>
  <w:num w:numId="56" w16cid:durableId="1499342570">
    <w:abstractNumId w:val="76"/>
  </w:num>
  <w:num w:numId="57" w16cid:durableId="1774591242">
    <w:abstractNumId w:val="81"/>
  </w:num>
  <w:num w:numId="58" w16cid:durableId="487329383">
    <w:abstractNumId w:val="57"/>
  </w:num>
  <w:num w:numId="59" w16cid:durableId="1028678005">
    <w:abstractNumId w:val="75"/>
  </w:num>
  <w:num w:numId="60" w16cid:durableId="1018972447">
    <w:abstractNumId w:val="32"/>
  </w:num>
  <w:num w:numId="61" w16cid:durableId="1523515526">
    <w:abstractNumId w:val="83"/>
  </w:num>
  <w:num w:numId="62" w16cid:durableId="2099860586">
    <w:abstractNumId w:val="95"/>
  </w:num>
  <w:num w:numId="63" w16cid:durableId="345719880">
    <w:abstractNumId w:val="133"/>
  </w:num>
  <w:num w:numId="64" w16cid:durableId="362678992">
    <w:abstractNumId w:val="96"/>
  </w:num>
  <w:num w:numId="65" w16cid:durableId="1357924731">
    <w:abstractNumId w:val="121"/>
  </w:num>
  <w:num w:numId="66" w16cid:durableId="1850368862">
    <w:abstractNumId w:val="80"/>
  </w:num>
  <w:num w:numId="67" w16cid:durableId="386950582">
    <w:abstractNumId w:val="132"/>
  </w:num>
  <w:num w:numId="68" w16cid:durableId="1694570550">
    <w:abstractNumId w:val="130"/>
  </w:num>
  <w:num w:numId="69" w16cid:durableId="1984382975">
    <w:abstractNumId w:val="79"/>
  </w:num>
  <w:num w:numId="70" w16cid:durableId="1266376723">
    <w:abstractNumId w:val="5"/>
  </w:num>
  <w:num w:numId="71" w16cid:durableId="2062705970">
    <w:abstractNumId w:val="8"/>
  </w:num>
  <w:num w:numId="72" w16cid:durableId="412747255">
    <w:abstractNumId w:val="21"/>
  </w:num>
  <w:num w:numId="73" w16cid:durableId="1444573136">
    <w:abstractNumId w:val="22"/>
  </w:num>
  <w:num w:numId="74" w16cid:durableId="838957715">
    <w:abstractNumId w:val="27"/>
  </w:num>
  <w:num w:numId="75" w16cid:durableId="668145025">
    <w:abstractNumId w:val="123"/>
  </w:num>
  <w:num w:numId="76" w16cid:durableId="1795950973">
    <w:abstractNumId w:val="108"/>
  </w:num>
  <w:num w:numId="77" w16cid:durableId="2043554157">
    <w:abstractNumId w:val="126"/>
  </w:num>
  <w:num w:numId="78" w16cid:durableId="1635062613">
    <w:abstractNumId w:val="72"/>
  </w:num>
  <w:num w:numId="79" w16cid:durableId="640499006">
    <w:abstractNumId w:val="49"/>
  </w:num>
  <w:num w:numId="80" w16cid:durableId="2019187769">
    <w:abstractNumId w:val="78"/>
  </w:num>
  <w:num w:numId="81" w16cid:durableId="698506608">
    <w:abstractNumId w:val="89"/>
  </w:num>
  <w:num w:numId="82" w16cid:durableId="130639760">
    <w:abstractNumId w:val="26"/>
  </w:num>
  <w:num w:numId="83" w16cid:durableId="1866406559">
    <w:abstractNumId w:val="97"/>
  </w:num>
  <w:num w:numId="84" w16cid:durableId="982850407">
    <w:abstractNumId w:val="120"/>
  </w:num>
  <w:num w:numId="85" w16cid:durableId="270208572">
    <w:abstractNumId w:val="68"/>
  </w:num>
  <w:num w:numId="86" w16cid:durableId="1836071461">
    <w:abstractNumId w:val="87"/>
  </w:num>
  <w:num w:numId="87" w16cid:durableId="151407030">
    <w:abstractNumId w:val="103"/>
  </w:num>
  <w:num w:numId="88" w16cid:durableId="267546713">
    <w:abstractNumId w:val="44"/>
  </w:num>
  <w:num w:numId="89" w16cid:durableId="329989301">
    <w:abstractNumId w:val="122"/>
  </w:num>
  <w:num w:numId="90" w16cid:durableId="1603101515">
    <w:abstractNumId w:val="102"/>
  </w:num>
  <w:num w:numId="91" w16cid:durableId="1255624593">
    <w:abstractNumId w:val="71"/>
  </w:num>
  <w:num w:numId="92" w16cid:durableId="1185360886">
    <w:abstractNumId w:val="52"/>
  </w:num>
  <w:num w:numId="93" w16cid:durableId="1253585149">
    <w:abstractNumId w:val="65"/>
  </w:num>
  <w:num w:numId="94" w16cid:durableId="1448937530">
    <w:abstractNumId w:val="124"/>
  </w:num>
  <w:num w:numId="95" w16cid:durableId="233320278">
    <w:abstractNumId w:val="94"/>
  </w:num>
  <w:num w:numId="96" w16cid:durableId="409350308">
    <w:abstractNumId w:val="51"/>
  </w:num>
  <w:num w:numId="97" w16cid:durableId="311757699">
    <w:abstractNumId w:val="115"/>
  </w:num>
  <w:num w:numId="98" w16cid:durableId="1844590018">
    <w:abstractNumId w:val="64"/>
  </w:num>
  <w:num w:numId="99" w16cid:durableId="909197131">
    <w:abstractNumId w:val="86"/>
  </w:num>
  <w:num w:numId="100" w16cid:durableId="1226722936">
    <w:abstractNumId w:val="101"/>
  </w:num>
  <w:num w:numId="101" w16cid:durableId="1136724601">
    <w:abstractNumId w:val="60"/>
  </w:num>
  <w:num w:numId="102" w16cid:durableId="125005902">
    <w:abstractNumId w:val="107"/>
  </w:num>
  <w:num w:numId="103" w16cid:durableId="1878541294">
    <w:abstractNumId w:val="58"/>
  </w:num>
  <w:num w:numId="104" w16cid:durableId="1988825872">
    <w:abstractNumId w:val="36"/>
  </w:num>
  <w:num w:numId="105" w16cid:durableId="1716199419">
    <w:abstractNumId w:val="35"/>
  </w:num>
  <w:num w:numId="106" w16cid:durableId="891035560">
    <w:abstractNumId w:val="43"/>
  </w:num>
  <w:num w:numId="107" w16cid:durableId="1581253039">
    <w:abstractNumId w:val="59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542"/>
    <w:rsid w:val="00000C66"/>
    <w:rsid w:val="000037DA"/>
    <w:rsid w:val="000039AD"/>
    <w:rsid w:val="00003BDB"/>
    <w:rsid w:val="00003F78"/>
    <w:rsid w:val="000042DD"/>
    <w:rsid w:val="00006861"/>
    <w:rsid w:val="00010348"/>
    <w:rsid w:val="0001150C"/>
    <w:rsid w:val="00013FE5"/>
    <w:rsid w:val="00014FA4"/>
    <w:rsid w:val="000156D2"/>
    <w:rsid w:val="00015F4E"/>
    <w:rsid w:val="00020B94"/>
    <w:rsid w:val="00021D61"/>
    <w:rsid w:val="00022171"/>
    <w:rsid w:val="00022FF3"/>
    <w:rsid w:val="000243DC"/>
    <w:rsid w:val="0002446E"/>
    <w:rsid w:val="000248BE"/>
    <w:rsid w:val="00024D5C"/>
    <w:rsid w:val="000252A3"/>
    <w:rsid w:val="0002570B"/>
    <w:rsid w:val="000262C0"/>
    <w:rsid w:val="00026BFF"/>
    <w:rsid w:val="00027643"/>
    <w:rsid w:val="00032A13"/>
    <w:rsid w:val="00034A87"/>
    <w:rsid w:val="000368E6"/>
    <w:rsid w:val="00036A3F"/>
    <w:rsid w:val="000379E6"/>
    <w:rsid w:val="00040F2F"/>
    <w:rsid w:val="0004180D"/>
    <w:rsid w:val="00042734"/>
    <w:rsid w:val="00043262"/>
    <w:rsid w:val="00043754"/>
    <w:rsid w:val="00043CB8"/>
    <w:rsid w:val="000441FA"/>
    <w:rsid w:val="00044399"/>
    <w:rsid w:val="00044BC6"/>
    <w:rsid w:val="000459C5"/>
    <w:rsid w:val="000512A2"/>
    <w:rsid w:val="00056677"/>
    <w:rsid w:val="000579CA"/>
    <w:rsid w:val="000603AA"/>
    <w:rsid w:val="00060825"/>
    <w:rsid w:val="00061A87"/>
    <w:rsid w:val="000633E3"/>
    <w:rsid w:val="00063566"/>
    <w:rsid w:val="00063E56"/>
    <w:rsid w:val="000665AA"/>
    <w:rsid w:val="00067A94"/>
    <w:rsid w:val="00070B0C"/>
    <w:rsid w:val="0007183B"/>
    <w:rsid w:val="0007191F"/>
    <w:rsid w:val="0007266F"/>
    <w:rsid w:val="00072DF7"/>
    <w:rsid w:val="00072F26"/>
    <w:rsid w:val="00073380"/>
    <w:rsid w:val="00073CB1"/>
    <w:rsid w:val="000758B9"/>
    <w:rsid w:val="00081291"/>
    <w:rsid w:val="00081DDD"/>
    <w:rsid w:val="00082F90"/>
    <w:rsid w:val="00083CF9"/>
    <w:rsid w:val="00086E92"/>
    <w:rsid w:val="00091070"/>
    <w:rsid w:val="000911FE"/>
    <w:rsid w:val="0009142B"/>
    <w:rsid w:val="00092C51"/>
    <w:rsid w:val="00092D4F"/>
    <w:rsid w:val="0009307C"/>
    <w:rsid w:val="000945DA"/>
    <w:rsid w:val="00094870"/>
    <w:rsid w:val="00094915"/>
    <w:rsid w:val="00094A5E"/>
    <w:rsid w:val="00094C17"/>
    <w:rsid w:val="00096359"/>
    <w:rsid w:val="00097446"/>
    <w:rsid w:val="000976B9"/>
    <w:rsid w:val="00097F62"/>
    <w:rsid w:val="000A0552"/>
    <w:rsid w:val="000A185F"/>
    <w:rsid w:val="000A2513"/>
    <w:rsid w:val="000A3D81"/>
    <w:rsid w:val="000A446A"/>
    <w:rsid w:val="000A6253"/>
    <w:rsid w:val="000A71A9"/>
    <w:rsid w:val="000A796D"/>
    <w:rsid w:val="000B19A5"/>
    <w:rsid w:val="000B226F"/>
    <w:rsid w:val="000B28A6"/>
    <w:rsid w:val="000B4BA7"/>
    <w:rsid w:val="000B5FAA"/>
    <w:rsid w:val="000B6885"/>
    <w:rsid w:val="000C00F4"/>
    <w:rsid w:val="000C0279"/>
    <w:rsid w:val="000C17F6"/>
    <w:rsid w:val="000C3601"/>
    <w:rsid w:val="000C3F81"/>
    <w:rsid w:val="000C4482"/>
    <w:rsid w:val="000C56F9"/>
    <w:rsid w:val="000C59E7"/>
    <w:rsid w:val="000C717C"/>
    <w:rsid w:val="000C7BF5"/>
    <w:rsid w:val="000D30CE"/>
    <w:rsid w:val="000D36F3"/>
    <w:rsid w:val="000D3B1E"/>
    <w:rsid w:val="000D3CE9"/>
    <w:rsid w:val="000D3FEB"/>
    <w:rsid w:val="000D52EC"/>
    <w:rsid w:val="000D6495"/>
    <w:rsid w:val="000D690E"/>
    <w:rsid w:val="000E0688"/>
    <w:rsid w:val="000E2584"/>
    <w:rsid w:val="000E3D04"/>
    <w:rsid w:val="000E65F6"/>
    <w:rsid w:val="000F0656"/>
    <w:rsid w:val="000F1117"/>
    <w:rsid w:val="000F11E2"/>
    <w:rsid w:val="000F269C"/>
    <w:rsid w:val="000F30F8"/>
    <w:rsid w:val="000F529D"/>
    <w:rsid w:val="000F56D9"/>
    <w:rsid w:val="000F618E"/>
    <w:rsid w:val="000F77E8"/>
    <w:rsid w:val="000F7CDA"/>
    <w:rsid w:val="00100920"/>
    <w:rsid w:val="00103A94"/>
    <w:rsid w:val="00103FB7"/>
    <w:rsid w:val="001047E5"/>
    <w:rsid w:val="00104A1B"/>
    <w:rsid w:val="00104FC3"/>
    <w:rsid w:val="00106A77"/>
    <w:rsid w:val="001110D3"/>
    <w:rsid w:val="001113F8"/>
    <w:rsid w:val="001118B6"/>
    <w:rsid w:val="00115704"/>
    <w:rsid w:val="00116787"/>
    <w:rsid w:val="001205AD"/>
    <w:rsid w:val="001205C6"/>
    <w:rsid w:val="001241E6"/>
    <w:rsid w:val="0012431E"/>
    <w:rsid w:val="00124AF2"/>
    <w:rsid w:val="00124D67"/>
    <w:rsid w:val="0012558C"/>
    <w:rsid w:val="001257EB"/>
    <w:rsid w:val="00130B4C"/>
    <w:rsid w:val="00131C9F"/>
    <w:rsid w:val="0013621B"/>
    <w:rsid w:val="00136874"/>
    <w:rsid w:val="00140EC6"/>
    <w:rsid w:val="0014124A"/>
    <w:rsid w:val="001413A6"/>
    <w:rsid w:val="00141719"/>
    <w:rsid w:val="0014456E"/>
    <w:rsid w:val="0014461E"/>
    <w:rsid w:val="00145C05"/>
    <w:rsid w:val="00150587"/>
    <w:rsid w:val="00154800"/>
    <w:rsid w:val="00155C6F"/>
    <w:rsid w:val="001568E9"/>
    <w:rsid w:val="00156990"/>
    <w:rsid w:val="001603AB"/>
    <w:rsid w:val="00164295"/>
    <w:rsid w:val="00165928"/>
    <w:rsid w:val="00166C86"/>
    <w:rsid w:val="0017033D"/>
    <w:rsid w:val="00171682"/>
    <w:rsid w:val="00177280"/>
    <w:rsid w:val="00177515"/>
    <w:rsid w:val="00177BBF"/>
    <w:rsid w:val="00180A1E"/>
    <w:rsid w:val="001819C2"/>
    <w:rsid w:val="00183906"/>
    <w:rsid w:val="00183C6A"/>
    <w:rsid w:val="001841CA"/>
    <w:rsid w:val="001851B1"/>
    <w:rsid w:val="0018687D"/>
    <w:rsid w:val="00191A96"/>
    <w:rsid w:val="00191FA0"/>
    <w:rsid w:val="001921A0"/>
    <w:rsid w:val="0019276F"/>
    <w:rsid w:val="00192875"/>
    <w:rsid w:val="0019526B"/>
    <w:rsid w:val="0019553B"/>
    <w:rsid w:val="00196994"/>
    <w:rsid w:val="001978A1"/>
    <w:rsid w:val="00197A55"/>
    <w:rsid w:val="00197E35"/>
    <w:rsid w:val="001A027D"/>
    <w:rsid w:val="001A0ED4"/>
    <w:rsid w:val="001A1966"/>
    <w:rsid w:val="001A2169"/>
    <w:rsid w:val="001A443D"/>
    <w:rsid w:val="001A7538"/>
    <w:rsid w:val="001A7698"/>
    <w:rsid w:val="001B0A09"/>
    <w:rsid w:val="001B106F"/>
    <w:rsid w:val="001B180A"/>
    <w:rsid w:val="001B2F47"/>
    <w:rsid w:val="001B4027"/>
    <w:rsid w:val="001B4675"/>
    <w:rsid w:val="001B473C"/>
    <w:rsid w:val="001B5A0A"/>
    <w:rsid w:val="001C1444"/>
    <w:rsid w:val="001C3058"/>
    <w:rsid w:val="001C454F"/>
    <w:rsid w:val="001C4E85"/>
    <w:rsid w:val="001D0EA9"/>
    <w:rsid w:val="001D3D8C"/>
    <w:rsid w:val="001D51C7"/>
    <w:rsid w:val="001D5538"/>
    <w:rsid w:val="001D5B43"/>
    <w:rsid w:val="001D6CEA"/>
    <w:rsid w:val="001E07DF"/>
    <w:rsid w:val="001E1CAC"/>
    <w:rsid w:val="001E373F"/>
    <w:rsid w:val="001E4288"/>
    <w:rsid w:val="001E4B15"/>
    <w:rsid w:val="001E5F39"/>
    <w:rsid w:val="001E64DB"/>
    <w:rsid w:val="001E7CEC"/>
    <w:rsid w:val="001F1424"/>
    <w:rsid w:val="001F4EF1"/>
    <w:rsid w:val="001F50FA"/>
    <w:rsid w:val="001F5978"/>
    <w:rsid w:val="001F6727"/>
    <w:rsid w:val="001F68CC"/>
    <w:rsid w:val="001F71E0"/>
    <w:rsid w:val="002029EC"/>
    <w:rsid w:val="00202F2D"/>
    <w:rsid w:val="00203A99"/>
    <w:rsid w:val="00203F27"/>
    <w:rsid w:val="00205B8F"/>
    <w:rsid w:val="00207A23"/>
    <w:rsid w:val="00207F86"/>
    <w:rsid w:val="00210C79"/>
    <w:rsid w:val="00210EE7"/>
    <w:rsid w:val="002115FD"/>
    <w:rsid w:val="00212453"/>
    <w:rsid w:val="0021280E"/>
    <w:rsid w:val="00213927"/>
    <w:rsid w:val="00214555"/>
    <w:rsid w:val="00217538"/>
    <w:rsid w:val="00217C68"/>
    <w:rsid w:val="002201E4"/>
    <w:rsid w:val="0022142B"/>
    <w:rsid w:val="00221AE1"/>
    <w:rsid w:val="00221C6A"/>
    <w:rsid w:val="002224EB"/>
    <w:rsid w:val="002237FD"/>
    <w:rsid w:val="00223AE6"/>
    <w:rsid w:val="00226284"/>
    <w:rsid w:val="0023078B"/>
    <w:rsid w:val="00231B90"/>
    <w:rsid w:val="002353D5"/>
    <w:rsid w:val="002363D9"/>
    <w:rsid w:val="00237618"/>
    <w:rsid w:val="0024157E"/>
    <w:rsid w:val="00241A34"/>
    <w:rsid w:val="00242E68"/>
    <w:rsid w:val="00244A5D"/>
    <w:rsid w:val="00245570"/>
    <w:rsid w:val="0024742B"/>
    <w:rsid w:val="002476B3"/>
    <w:rsid w:val="00250A3B"/>
    <w:rsid w:val="00251242"/>
    <w:rsid w:val="00251A05"/>
    <w:rsid w:val="00251A8B"/>
    <w:rsid w:val="002529E6"/>
    <w:rsid w:val="00252B40"/>
    <w:rsid w:val="00254FBC"/>
    <w:rsid w:val="002551E6"/>
    <w:rsid w:val="0025572A"/>
    <w:rsid w:val="002561E9"/>
    <w:rsid w:val="00257352"/>
    <w:rsid w:val="00260397"/>
    <w:rsid w:val="002628FE"/>
    <w:rsid w:val="00263467"/>
    <w:rsid w:val="002638F5"/>
    <w:rsid w:val="0026496A"/>
    <w:rsid w:val="00267A12"/>
    <w:rsid w:val="002700F5"/>
    <w:rsid w:val="0027023C"/>
    <w:rsid w:val="00271B78"/>
    <w:rsid w:val="00271EE0"/>
    <w:rsid w:val="00272D21"/>
    <w:rsid w:val="00273E88"/>
    <w:rsid w:val="00275EB5"/>
    <w:rsid w:val="002761E1"/>
    <w:rsid w:val="002769E4"/>
    <w:rsid w:val="00277B4F"/>
    <w:rsid w:val="002827BB"/>
    <w:rsid w:val="00284226"/>
    <w:rsid w:val="0028472F"/>
    <w:rsid w:val="00284A9B"/>
    <w:rsid w:val="00285667"/>
    <w:rsid w:val="00291C66"/>
    <w:rsid w:val="00292BD8"/>
    <w:rsid w:val="00293D0D"/>
    <w:rsid w:val="00294E9D"/>
    <w:rsid w:val="00295E77"/>
    <w:rsid w:val="00296163"/>
    <w:rsid w:val="002A07CF"/>
    <w:rsid w:val="002A13E3"/>
    <w:rsid w:val="002A1FBA"/>
    <w:rsid w:val="002A202C"/>
    <w:rsid w:val="002A4177"/>
    <w:rsid w:val="002A7F6B"/>
    <w:rsid w:val="002B050C"/>
    <w:rsid w:val="002B05B0"/>
    <w:rsid w:val="002B1920"/>
    <w:rsid w:val="002B3812"/>
    <w:rsid w:val="002B449A"/>
    <w:rsid w:val="002B488E"/>
    <w:rsid w:val="002B6FA0"/>
    <w:rsid w:val="002C1670"/>
    <w:rsid w:val="002C3490"/>
    <w:rsid w:val="002C36DA"/>
    <w:rsid w:val="002C6141"/>
    <w:rsid w:val="002C79C8"/>
    <w:rsid w:val="002D0B98"/>
    <w:rsid w:val="002D2A88"/>
    <w:rsid w:val="002D49F7"/>
    <w:rsid w:val="002D4F30"/>
    <w:rsid w:val="002D5F1F"/>
    <w:rsid w:val="002D7575"/>
    <w:rsid w:val="002D7C9A"/>
    <w:rsid w:val="002E0064"/>
    <w:rsid w:val="002E28A6"/>
    <w:rsid w:val="002E6BA5"/>
    <w:rsid w:val="002E6C16"/>
    <w:rsid w:val="002E72C7"/>
    <w:rsid w:val="002F18EC"/>
    <w:rsid w:val="002F1FC6"/>
    <w:rsid w:val="002F2283"/>
    <w:rsid w:val="002F3F56"/>
    <w:rsid w:val="002F494D"/>
    <w:rsid w:val="002F5075"/>
    <w:rsid w:val="002F5D16"/>
    <w:rsid w:val="002F7563"/>
    <w:rsid w:val="002F7B3A"/>
    <w:rsid w:val="0030037A"/>
    <w:rsid w:val="00301CFA"/>
    <w:rsid w:val="00302DE0"/>
    <w:rsid w:val="003040F0"/>
    <w:rsid w:val="00304678"/>
    <w:rsid w:val="0030581D"/>
    <w:rsid w:val="00306662"/>
    <w:rsid w:val="003156C1"/>
    <w:rsid w:val="003157F1"/>
    <w:rsid w:val="003164D9"/>
    <w:rsid w:val="00317475"/>
    <w:rsid w:val="0032139C"/>
    <w:rsid w:val="003264E2"/>
    <w:rsid w:val="00327BA5"/>
    <w:rsid w:val="003300C1"/>
    <w:rsid w:val="00331A44"/>
    <w:rsid w:val="003349DC"/>
    <w:rsid w:val="00334C8C"/>
    <w:rsid w:val="00335CD1"/>
    <w:rsid w:val="003374F9"/>
    <w:rsid w:val="003421FA"/>
    <w:rsid w:val="003443AB"/>
    <w:rsid w:val="003449DE"/>
    <w:rsid w:val="003457FF"/>
    <w:rsid w:val="003474EB"/>
    <w:rsid w:val="0035241E"/>
    <w:rsid w:val="003538BA"/>
    <w:rsid w:val="00356685"/>
    <w:rsid w:val="003650FE"/>
    <w:rsid w:val="0036710F"/>
    <w:rsid w:val="003673B0"/>
    <w:rsid w:val="00371BD6"/>
    <w:rsid w:val="003729A6"/>
    <w:rsid w:val="003737D8"/>
    <w:rsid w:val="00373A05"/>
    <w:rsid w:val="00375B79"/>
    <w:rsid w:val="0037672D"/>
    <w:rsid w:val="003772D0"/>
    <w:rsid w:val="00380D91"/>
    <w:rsid w:val="0038118A"/>
    <w:rsid w:val="003821EB"/>
    <w:rsid w:val="0038232D"/>
    <w:rsid w:val="00382E9C"/>
    <w:rsid w:val="0038586B"/>
    <w:rsid w:val="0038757D"/>
    <w:rsid w:val="00390970"/>
    <w:rsid w:val="0039229C"/>
    <w:rsid w:val="00393575"/>
    <w:rsid w:val="003935A1"/>
    <w:rsid w:val="003936A0"/>
    <w:rsid w:val="0039402E"/>
    <w:rsid w:val="003958D1"/>
    <w:rsid w:val="0039600C"/>
    <w:rsid w:val="00397CD0"/>
    <w:rsid w:val="003A0768"/>
    <w:rsid w:val="003A0ECC"/>
    <w:rsid w:val="003A139A"/>
    <w:rsid w:val="003A22C6"/>
    <w:rsid w:val="003A2594"/>
    <w:rsid w:val="003A4588"/>
    <w:rsid w:val="003B02A2"/>
    <w:rsid w:val="003B1BA9"/>
    <w:rsid w:val="003B2E67"/>
    <w:rsid w:val="003B3D4D"/>
    <w:rsid w:val="003B3E5A"/>
    <w:rsid w:val="003B48BA"/>
    <w:rsid w:val="003B597E"/>
    <w:rsid w:val="003B6FDF"/>
    <w:rsid w:val="003B7B38"/>
    <w:rsid w:val="003C25CF"/>
    <w:rsid w:val="003C3AB1"/>
    <w:rsid w:val="003C4059"/>
    <w:rsid w:val="003C43ED"/>
    <w:rsid w:val="003C6638"/>
    <w:rsid w:val="003C7B9E"/>
    <w:rsid w:val="003D06F0"/>
    <w:rsid w:val="003D0B3C"/>
    <w:rsid w:val="003D21BB"/>
    <w:rsid w:val="003D2918"/>
    <w:rsid w:val="003D3503"/>
    <w:rsid w:val="003D369A"/>
    <w:rsid w:val="003D4FC0"/>
    <w:rsid w:val="003D653D"/>
    <w:rsid w:val="003D6C68"/>
    <w:rsid w:val="003D758E"/>
    <w:rsid w:val="003E0C3A"/>
    <w:rsid w:val="003E1584"/>
    <w:rsid w:val="003E1935"/>
    <w:rsid w:val="003E3979"/>
    <w:rsid w:val="003E670C"/>
    <w:rsid w:val="003E7A12"/>
    <w:rsid w:val="003F2AB2"/>
    <w:rsid w:val="003F2B54"/>
    <w:rsid w:val="003F55B7"/>
    <w:rsid w:val="0040028E"/>
    <w:rsid w:val="004015CA"/>
    <w:rsid w:val="0040180F"/>
    <w:rsid w:val="0040225D"/>
    <w:rsid w:val="00402EC6"/>
    <w:rsid w:val="00404578"/>
    <w:rsid w:val="0040570B"/>
    <w:rsid w:val="00405B39"/>
    <w:rsid w:val="00406749"/>
    <w:rsid w:val="004069E8"/>
    <w:rsid w:val="00410D2B"/>
    <w:rsid w:val="0041254A"/>
    <w:rsid w:val="00413A6E"/>
    <w:rsid w:val="00415543"/>
    <w:rsid w:val="00415B0B"/>
    <w:rsid w:val="00415BB6"/>
    <w:rsid w:val="00417374"/>
    <w:rsid w:val="0042039D"/>
    <w:rsid w:val="00420429"/>
    <w:rsid w:val="004205C1"/>
    <w:rsid w:val="00422E7B"/>
    <w:rsid w:val="004242BF"/>
    <w:rsid w:val="004243BD"/>
    <w:rsid w:val="00424A97"/>
    <w:rsid w:val="00424C62"/>
    <w:rsid w:val="00425982"/>
    <w:rsid w:val="00430916"/>
    <w:rsid w:val="004320BF"/>
    <w:rsid w:val="0043319C"/>
    <w:rsid w:val="0043368A"/>
    <w:rsid w:val="004354D1"/>
    <w:rsid w:val="004367F6"/>
    <w:rsid w:val="00442BFC"/>
    <w:rsid w:val="004431DA"/>
    <w:rsid w:val="00443ABA"/>
    <w:rsid w:val="004460DB"/>
    <w:rsid w:val="004468F9"/>
    <w:rsid w:val="0044712C"/>
    <w:rsid w:val="00447FA3"/>
    <w:rsid w:val="00450B5A"/>
    <w:rsid w:val="004531EC"/>
    <w:rsid w:val="004534A8"/>
    <w:rsid w:val="004534AC"/>
    <w:rsid w:val="00454AD5"/>
    <w:rsid w:val="004551B4"/>
    <w:rsid w:val="00455FC8"/>
    <w:rsid w:val="00460165"/>
    <w:rsid w:val="00461933"/>
    <w:rsid w:val="00461F9A"/>
    <w:rsid w:val="00462301"/>
    <w:rsid w:val="00462F9A"/>
    <w:rsid w:val="00465622"/>
    <w:rsid w:val="00465B55"/>
    <w:rsid w:val="00467408"/>
    <w:rsid w:val="004678D9"/>
    <w:rsid w:val="00471541"/>
    <w:rsid w:val="0047166A"/>
    <w:rsid w:val="00471D7C"/>
    <w:rsid w:val="004721F3"/>
    <w:rsid w:val="00474852"/>
    <w:rsid w:val="00474F6A"/>
    <w:rsid w:val="00475826"/>
    <w:rsid w:val="004763DC"/>
    <w:rsid w:val="004769CB"/>
    <w:rsid w:val="004777A0"/>
    <w:rsid w:val="00481293"/>
    <w:rsid w:val="004850AA"/>
    <w:rsid w:val="004878DE"/>
    <w:rsid w:val="0048798F"/>
    <w:rsid w:val="004906B1"/>
    <w:rsid w:val="00490927"/>
    <w:rsid w:val="004910CE"/>
    <w:rsid w:val="0049140E"/>
    <w:rsid w:val="004916B9"/>
    <w:rsid w:val="0049204E"/>
    <w:rsid w:val="0049254C"/>
    <w:rsid w:val="00492EA3"/>
    <w:rsid w:val="0049390B"/>
    <w:rsid w:val="00493D22"/>
    <w:rsid w:val="00494555"/>
    <w:rsid w:val="00495BEC"/>
    <w:rsid w:val="00497CC8"/>
    <w:rsid w:val="004A09F7"/>
    <w:rsid w:val="004A1F74"/>
    <w:rsid w:val="004A307D"/>
    <w:rsid w:val="004A3099"/>
    <w:rsid w:val="004B161A"/>
    <w:rsid w:val="004B3967"/>
    <w:rsid w:val="004B403D"/>
    <w:rsid w:val="004B667D"/>
    <w:rsid w:val="004B7350"/>
    <w:rsid w:val="004B7409"/>
    <w:rsid w:val="004C1FE7"/>
    <w:rsid w:val="004C268B"/>
    <w:rsid w:val="004C4D41"/>
    <w:rsid w:val="004C7240"/>
    <w:rsid w:val="004D1378"/>
    <w:rsid w:val="004D1450"/>
    <w:rsid w:val="004D2E61"/>
    <w:rsid w:val="004D334C"/>
    <w:rsid w:val="004D589E"/>
    <w:rsid w:val="004D6508"/>
    <w:rsid w:val="004E17F2"/>
    <w:rsid w:val="004E1B1F"/>
    <w:rsid w:val="004E35EE"/>
    <w:rsid w:val="004E4086"/>
    <w:rsid w:val="004E5057"/>
    <w:rsid w:val="004E7511"/>
    <w:rsid w:val="004E78DC"/>
    <w:rsid w:val="004F410A"/>
    <w:rsid w:val="004F46C4"/>
    <w:rsid w:val="004F71EB"/>
    <w:rsid w:val="004F74FA"/>
    <w:rsid w:val="004F7E85"/>
    <w:rsid w:val="0050014F"/>
    <w:rsid w:val="00500A0C"/>
    <w:rsid w:val="00502DF1"/>
    <w:rsid w:val="0050417C"/>
    <w:rsid w:val="00511B43"/>
    <w:rsid w:val="005134C1"/>
    <w:rsid w:val="0051546C"/>
    <w:rsid w:val="005155CC"/>
    <w:rsid w:val="00515842"/>
    <w:rsid w:val="00515A3D"/>
    <w:rsid w:val="00515C52"/>
    <w:rsid w:val="00516A1A"/>
    <w:rsid w:val="00516C9A"/>
    <w:rsid w:val="00516CA5"/>
    <w:rsid w:val="00521555"/>
    <w:rsid w:val="005215C2"/>
    <w:rsid w:val="0052223E"/>
    <w:rsid w:val="0052339E"/>
    <w:rsid w:val="0052344F"/>
    <w:rsid w:val="00523DCB"/>
    <w:rsid w:val="00527CDF"/>
    <w:rsid w:val="00530C96"/>
    <w:rsid w:val="00531A8A"/>
    <w:rsid w:val="00531C6D"/>
    <w:rsid w:val="00535DA8"/>
    <w:rsid w:val="00537105"/>
    <w:rsid w:val="00537EE1"/>
    <w:rsid w:val="00540708"/>
    <w:rsid w:val="00542EC9"/>
    <w:rsid w:val="00543125"/>
    <w:rsid w:val="00543225"/>
    <w:rsid w:val="005435D8"/>
    <w:rsid w:val="00543B84"/>
    <w:rsid w:val="00544D37"/>
    <w:rsid w:val="0054528C"/>
    <w:rsid w:val="00546A9F"/>
    <w:rsid w:val="00547363"/>
    <w:rsid w:val="00550C0B"/>
    <w:rsid w:val="00551672"/>
    <w:rsid w:val="00555277"/>
    <w:rsid w:val="0055592C"/>
    <w:rsid w:val="00555D96"/>
    <w:rsid w:val="0055764F"/>
    <w:rsid w:val="00561D63"/>
    <w:rsid w:val="00562038"/>
    <w:rsid w:val="00562659"/>
    <w:rsid w:val="00562A39"/>
    <w:rsid w:val="00562B94"/>
    <w:rsid w:val="00562C83"/>
    <w:rsid w:val="00563EA1"/>
    <w:rsid w:val="005642CC"/>
    <w:rsid w:val="00566B4A"/>
    <w:rsid w:val="00567C7F"/>
    <w:rsid w:val="00574405"/>
    <w:rsid w:val="005748E9"/>
    <w:rsid w:val="0057657E"/>
    <w:rsid w:val="00576AD5"/>
    <w:rsid w:val="00581FF0"/>
    <w:rsid w:val="00582811"/>
    <w:rsid w:val="00585820"/>
    <w:rsid w:val="0058775B"/>
    <w:rsid w:val="00590511"/>
    <w:rsid w:val="00591190"/>
    <w:rsid w:val="00591A23"/>
    <w:rsid w:val="00591CB9"/>
    <w:rsid w:val="00592C32"/>
    <w:rsid w:val="00592D2A"/>
    <w:rsid w:val="0059337C"/>
    <w:rsid w:val="00594770"/>
    <w:rsid w:val="00594AA5"/>
    <w:rsid w:val="00595728"/>
    <w:rsid w:val="00596F93"/>
    <w:rsid w:val="00596FE8"/>
    <w:rsid w:val="0059730E"/>
    <w:rsid w:val="005A07C0"/>
    <w:rsid w:val="005A0AF5"/>
    <w:rsid w:val="005A0D35"/>
    <w:rsid w:val="005A2983"/>
    <w:rsid w:val="005A3406"/>
    <w:rsid w:val="005A4504"/>
    <w:rsid w:val="005A527E"/>
    <w:rsid w:val="005A654B"/>
    <w:rsid w:val="005A6961"/>
    <w:rsid w:val="005A6D58"/>
    <w:rsid w:val="005B0360"/>
    <w:rsid w:val="005B59EA"/>
    <w:rsid w:val="005B5F99"/>
    <w:rsid w:val="005B6F02"/>
    <w:rsid w:val="005C02B3"/>
    <w:rsid w:val="005C1B8F"/>
    <w:rsid w:val="005C3E2E"/>
    <w:rsid w:val="005C4887"/>
    <w:rsid w:val="005C5406"/>
    <w:rsid w:val="005C5B6B"/>
    <w:rsid w:val="005C7AAA"/>
    <w:rsid w:val="005D200D"/>
    <w:rsid w:val="005D28E4"/>
    <w:rsid w:val="005D3958"/>
    <w:rsid w:val="005D3E59"/>
    <w:rsid w:val="005D5510"/>
    <w:rsid w:val="005D59A5"/>
    <w:rsid w:val="005D607E"/>
    <w:rsid w:val="005D7100"/>
    <w:rsid w:val="005E2106"/>
    <w:rsid w:val="005E4593"/>
    <w:rsid w:val="005E46CD"/>
    <w:rsid w:val="005E555F"/>
    <w:rsid w:val="005E7096"/>
    <w:rsid w:val="005E7DE4"/>
    <w:rsid w:val="005E7E03"/>
    <w:rsid w:val="005F12EC"/>
    <w:rsid w:val="005F2779"/>
    <w:rsid w:val="005F44F4"/>
    <w:rsid w:val="005F55BB"/>
    <w:rsid w:val="005F6130"/>
    <w:rsid w:val="005F73B2"/>
    <w:rsid w:val="0060157E"/>
    <w:rsid w:val="006022E3"/>
    <w:rsid w:val="0060306B"/>
    <w:rsid w:val="00607298"/>
    <w:rsid w:val="0061048B"/>
    <w:rsid w:val="00611DFC"/>
    <w:rsid w:val="0061222E"/>
    <w:rsid w:val="006123A9"/>
    <w:rsid w:val="006134B7"/>
    <w:rsid w:val="00613D0D"/>
    <w:rsid w:val="00614AB5"/>
    <w:rsid w:val="00614B7B"/>
    <w:rsid w:val="00615A96"/>
    <w:rsid w:val="00616B26"/>
    <w:rsid w:val="00620832"/>
    <w:rsid w:val="00620F01"/>
    <w:rsid w:val="0062521B"/>
    <w:rsid w:val="00625AA9"/>
    <w:rsid w:val="006271F4"/>
    <w:rsid w:val="00630D80"/>
    <w:rsid w:val="0063180C"/>
    <w:rsid w:val="00634736"/>
    <w:rsid w:val="00635057"/>
    <w:rsid w:val="006354B9"/>
    <w:rsid w:val="006378D1"/>
    <w:rsid w:val="00641678"/>
    <w:rsid w:val="00641783"/>
    <w:rsid w:val="00643DBF"/>
    <w:rsid w:val="0064441D"/>
    <w:rsid w:val="006446EE"/>
    <w:rsid w:val="00644A2C"/>
    <w:rsid w:val="00645B63"/>
    <w:rsid w:val="0064604C"/>
    <w:rsid w:val="00647B02"/>
    <w:rsid w:val="00650C1B"/>
    <w:rsid w:val="00651E13"/>
    <w:rsid w:val="00651EA2"/>
    <w:rsid w:val="006525AC"/>
    <w:rsid w:val="00652A02"/>
    <w:rsid w:val="006542D2"/>
    <w:rsid w:val="00654766"/>
    <w:rsid w:val="00654805"/>
    <w:rsid w:val="006560EB"/>
    <w:rsid w:val="00656DB5"/>
    <w:rsid w:val="00656DE6"/>
    <w:rsid w:val="006601D7"/>
    <w:rsid w:val="0066075A"/>
    <w:rsid w:val="00661B2D"/>
    <w:rsid w:val="006636DC"/>
    <w:rsid w:val="006670EE"/>
    <w:rsid w:val="006700C9"/>
    <w:rsid w:val="0067028F"/>
    <w:rsid w:val="0067742D"/>
    <w:rsid w:val="0068048E"/>
    <w:rsid w:val="00680931"/>
    <w:rsid w:val="00682023"/>
    <w:rsid w:val="006829B6"/>
    <w:rsid w:val="00682F6E"/>
    <w:rsid w:val="00684C7D"/>
    <w:rsid w:val="006857E1"/>
    <w:rsid w:val="00685A95"/>
    <w:rsid w:val="00686BE2"/>
    <w:rsid w:val="006876A5"/>
    <w:rsid w:val="00687860"/>
    <w:rsid w:val="00687970"/>
    <w:rsid w:val="0069017D"/>
    <w:rsid w:val="00690DE8"/>
    <w:rsid w:val="006918F5"/>
    <w:rsid w:val="00693CAD"/>
    <w:rsid w:val="0069576C"/>
    <w:rsid w:val="00696B72"/>
    <w:rsid w:val="00696FEC"/>
    <w:rsid w:val="0069708A"/>
    <w:rsid w:val="006976F5"/>
    <w:rsid w:val="006A061F"/>
    <w:rsid w:val="006A2E76"/>
    <w:rsid w:val="006A4CCC"/>
    <w:rsid w:val="006A556F"/>
    <w:rsid w:val="006A7390"/>
    <w:rsid w:val="006A7E59"/>
    <w:rsid w:val="006B01B8"/>
    <w:rsid w:val="006B01F3"/>
    <w:rsid w:val="006B1B55"/>
    <w:rsid w:val="006B37BA"/>
    <w:rsid w:val="006B4A53"/>
    <w:rsid w:val="006B51DF"/>
    <w:rsid w:val="006B5C95"/>
    <w:rsid w:val="006B6ABB"/>
    <w:rsid w:val="006B7D46"/>
    <w:rsid w:val="006C0075"/>
    <w:rsid w:val="006C0103"/>
    <w:rsid w:val="006C0931"/>
    <w:rsid w:val="006C0E6C"/>
    <w:rsid w:val="006C5526"/>
    <w:rsid w:val="006C593A"/>
    <w:rsid w:val="006C720F"/>
    <w:rsid w:val="006C77B2"/>
    <w:rsid w:val="006D032B"/>
    <w:rsid w:val="006D059D"/>
    <w:rsid w:val="006D1471"/>
    <w:rsid w:val="006D323E"/>
    <w:rsid w:val="006D3621"/>
    <w:rsid w:val="006D57A9"/>
    <w:rsid w:val="006D58F3"/>
    <w:rsid w:val="006D661F"/>
    <w:rsid w:val="006E1B99"/>
    <w:rsid w:val="006E1E8D"/>
    <w:rsid w:val="006E271D"/>
    <w:rsid w:val="006E3ADD"/>
    <w:rsid w:val="006E6526"/>
    <w:rsid w:val="006E6996"/>
    <w:rsid w:val="006E7523"/>
    <w:rsid w:val="006E7637"/>
    <w:rsid w:val="006F0FAD"/>
    <w:rsid w:val="006F1365"/>
    <w:rsid w:val="006F1EA6"/>
    <w:rsid w:val="006F3144"/>
    <w:rsid w:val="006F4A28"/>
    <w:rsid w:val="006F50CF"/>
    <w:rsid w:val="006F5CFC"/>
    <w:rsid w:val="006F5E3C"/>
    <w:rsid w:val="006F6D55"/>
    <w:rsid w:val="006F772B"/>
    <w:rsid w:val="00702F63"/>
    <w:rsid w:val="00703C16"/>
    <w:rsid w:val="00705E27"/>
    <w:rsid w:val="0070657C"/>
    <w:rsid w:val="00706999"/>
    <w:rsid w:val="007077BE"/>
    <w:rsid w:val="007100D3"/>
    <w:rsid w:val="00710223"/>
    <w:rsid w:val="00710239"/>
    <w:rsid w:val="00712921"/>
    <w:rsid w:val="007141BA"/>
    <w:rsid w:val="00714B34"/>
    <w:rsid w:val="00715A2D"/>
    <w:rsid w:val="007208E3"/>
    <w:rsid w:val="007208F8"/>
    <w:rsid w:val="00720A59"/>
    <w:rsid w:val="00722DC8"/>
    <w:rsid w:val="007244A1"/>
    <w:rsid w:val="00725625"/>
    <w:rsid w:val="007267E7"/>
    <w:rsid w:val="00727074"/>
    <w:rsid w:val="007328AF"/>
    <w:rsid w:val="00735829"/>
    <w:rsid w:val="007367D4"/>
    <w:rsid w:val="00742542"/>
    <w:rsid w:val="00742D59"/>
    <w:rsid w:val="00743743"/>
    <w:rsid w:val="0074694F"/>
    <w:rsid w:val="00746A43"/>
    <w:rsid w:val="00747F3F"/>
    <w:rsid w:val="0075249E"/>
    <w:rsid w:val="007537D7"/>
    <w:rsid w:val="007541F3"/>
    <w:rsid w:val="007545DB"/>
    <w:rsid w:val="0075569D"/>
    <w:rsid w:val="00756C95"/>
    <w:rsid w:val="007576A9"/>
    <w:rsid w:val="00757804"/>
    <w:rsid w:val="00757931"/>
    <w:rsid w:val="00760176"/>
    <w:rsid w:val="007603EC"/>
    <w:rsid w:val="00763339"/>
    <w:rsid w:val="007662BC"/>
    <w:rsid w:val="007676E4"/>
    <w:rsid w:val="00767D46"/>
    <w:rsid w:val="00770E06"/>
    <w:rsid w:val="0077102A"/>
    <w:rsid w:val="00771E4F"/>
    <w:rsid w:val="00773BC9"/>
    <w:rsid w:val="00774521"/>
    <w:rsid w:val="0077477E"/>
    <w:rsid w:val="00774A85"/>
    <w:rsid w:val="00776128"/>
    <w:rsid w:val="00784A9B"/>
    <w:rsid w:val="00784F48"/>
    <w:rsid w:val="00792141"/>
    <w:rsid w:val="007951DE"/>
    <w:rsid w:val="007957E7"/>
    <w:rsid w:val="0079583C"/>
    <w:rsid w:val="00796BD1"/>
    <w:rsid w:val="00796C68"/>
    <w:rsid w:val="007A132C"/>
    <w:rsid w:val="007A1FAF"/>
    <w:rsid w:val="007A399D"/>
    <w:rsid w:val="007A4241"/>
    <w:rsid w:val="007A4C8D"/>
    <w:rsid w:val="007A528A"/>
    <w:rsid w:val="007A65EC"/>
    <w:rsid w:val="007A7490"/>
    <w:rsid w:val="007A7CB0"/>
    <w:rsid w:val="007B0FF6"/>
    <w:rsid w:val="007B14F3"/>
    <w:rsid w:val="007B1ED6"/>
    <w:rsid w:val="007B2F4E"/>
    <w:rsid w:val="007B4BFA"/>
    <w:rsid w:val="007B5C24"/>
    <w:rsid w:val="007B7453"/>
    <w:rsid w:val="007B7833"/>
    <w:rsid w:val="007C136E"/>
    <w:rsid w:val="007C18BC"/>
    <w:rsid w:val="007C6426"/>
    <w:rsid w:val="007C7C7C"/>
    <w:rsid w:val="007D0B8D"/>
    <w:rsid w:val="007D12EB"/>
    <w:rsid w:val="007D1F5E"/>
    <w:rsid w:val="007D253B"/>
    <w:rsid w:val="007D2964"/>
    <w:rsid w:val="007D3269"/>
    <w:rsid w:val="007D336A"/>
    <w:rsid w:val="007D357D"/>
    <w:rsid w:val="007D5CEC"/>
    <w:rsid w:val="007D75BC"/>
    <w:rsid w:val="007D7B78"/>
    <w:rsid w:val="007E02F6"/>
    <w:rsid w:val="007E2579"/>
    <w:rsid w:val="007E390F"/>
    <w:rsid w:val="007E476B"/>
    <w:rsid w:val="007F2139"/>
    <w:rsid w:val="007F4F81"/>
    <w:rsid w:val="007F6BFD"/>
    <w:rsid w:val="007F6CC9"/>
    <w:rsid w:val="007F798E"/>
    <w:rsid w:val="00800D9B"/>
    <w:rsid w:val="00806064"/>
    <w:rsid w:val="00806741"/>
    <w:rsid w:val="008073FD"/>
    <w:rsid w:val="00807E36"/>
    <w:rsid w:val="008102F0"/>
    <w:rsid w:val="008106BD"/>
    <w:rsid w:val="00812D17"/>
    <w:rsid w:val="00813942"/>
    <w:rsid w:val="008142D7"/>
    <w:rsid w:val="008146B6"/>
    <w:rsid w:val="00816532"/>
    <w:rsid w:val="00820542"/>
    <w:rsid w:val="00821F8B"/>
    <w:rsid w:val="00822047"/>
    <w:rsid w:val="00822354"/>
    <w:rsid w:val="00822D91"/>
    <w:rsid w:val="00822FE5"/>
    <w:rsid w:val="00823C2D"/>
    <w:rsid w:val="00823FD4"/>
    <w:rsid w:val="00824B36"/>
    <w:rsid w:val="00825138"/>
    <w:rsid w:val="00825876"/>
    <w:rsid w:val="00827EA0"/>
    <w:rsid w:val="00830CD3"/>
    <w:rsid w:val="00831DA1"/>
    <w:rsid w:val="00833141"/>
    <w:rsid w:val="00833868"/>
    <w:rsid w:val="0083447B"/>
    <w:rsid w:val="0083526F"/>
    <w:rsid w:val="00835F3D"/>
    <w:rsid w:val="008369E5"/>
    <w:rsid w:val="0084405C"/>
    <w:rsid w:val="0084718C"/>
    <w:rsid w:val="00852A2B"/>
    <w:rsid w:val="00853A86"/>
    <w:rsid w:val="00853FC7"/>
    <w:rsid w:val="00854FE5"/>
    <w:rsid w:val="008562DB"/>
    <w:rsid w:val="00856E3A"/>
    <w:rsid w:val="00856F80"/>
    <w:rsid w:val="00860018"/>
    <w:rsid w:val="00860882"/>
    <w:rsid w:val="00860EE3"/>
    <w:rsid w:val="00861768"/>
    <w:rsid w:val="0086282F"/>
    <w:rsid w:val="00863032"/>
    <w:rsid w:val="00865692"/>
    <w:rsid w:val="00866BF7"/>
    <w:rsid w:val="00870984"/>
    <w:rsid w:val="00874181"/>
    <w:rsid w:val="00874342"/>
    <w:rsid w:val="00874A70"/>
    <w:rsid w:val="008765D2"/>
    <w:rsid w:val="00876F1C"/>
    <w:rsid w:val="00877296"/>
    <w:rsid w:val="008774A9"/>
    <w:rsid w:val="0088081E"/>
    <w:rsid w:val="00880D2D"/>
    <w:rsid w:val="0088793B"/>
    <w:rsid w:val="00890981"/>
    <w:rsid w:val="00890BA3"/>
    <w:rsid w:val="00891992"/>
    <w:rsid w:val="00892D29"/>
    <w:rsid w:val="00893BD8"/>
    <w:rsid w:val="008942A0"/>
    <w:rsid w:val="00894DE2"/>
    <w:rsid w:val="00895971"/>
    <w:rsid w:val="008A033E"/>
    <w:rsid w:val="008A04BF"/>
    <w:rsid w:val="008A2C8A"/>
    <w:rsid w:val="008A2EA8"/>
    <w:rsid w:val="008A33CC"/>
    <w:rsid w:val="008A38C8"/>
    <w:rsid w:val="008A4036"/>
    <w:rsid w:val="008A69E3"/>
    <w:rsid w:val="008A7ECA"/>
    <w:rsid w:val="008B09D0"/>
    <w:rsid w:val="008B0DFC"/>
    <w:rsid w:val="008B2955"/>
    <w:rsid w:val="008B73A5"/>
    <w:rsid w:val="008C0191"/>
    <w:rsid w:val="008C2584"/>
    <w:rsid w:val="008C2776"/>
    <w:rsid w:val="008C3F0A"/>
    <w:rsid w:val="008C5966"/>
    <w:rsid w:val="008D3B04"/>
    <w:rsid w:val="008D6749"/>
    <w:rsid w:val="008E1860"/>
    <w:rsid w:val="008E30A2"/>
    <w:rsid w:val="008E3DB9"/>
    <w:rsid w:val="008E7471"/>
    <w:rsid w:val="008F1503"/>
    <w:rsid w:val="008F2B41"/>
    <w:rsid w:val="008F61A6"/>
    <w:rsid w:val="008F6676"/>
    <w:rsid w:val="009008BD"/>
    <w:rsid w:val="00902CD6"/>
    <w:rsid w:val="0090355D"/>
    <w:rsid w:val="00904130"/>
    <w:rsid w:val="00904B6F"/>
    <w:rsid w:val="00906F9D"/>
    <w:rsid w:val="00907E11"/>
    <w:rsid w:val="00910027"/>
    <w:rsid w:val="00910393"/>
    <w:rsid w:val="00911477"/>
    <w:rsid w:val="00911AEA"/>
    <w:rsid w:val="00914026"/>
    <w:rsid w:val="00914C0F"/>
    <w:rsid w:val="00914D0C"/>
    <w:rsid w:val="00915083"/>
    <w:rsid w:val="00915BE3"/>
    <w:rsid w:val="009171A3"/>
    <w:rsid w:val="00917520"/>
    <w:rsid w:val="00917C2B"/>
    <w:rsid w:val="00917D03"/>
    <w:rsid w:val="00920844"/>
    <w:rsid w:val="0092113A"/>
    <w:rsid w:val="00921679"/>
    <w:rsid w:val="00921FA1"/>
    <w:rsid w:val="00922111"/>
    <w:rsid w:val="0092239B"/>
    <w:rsid w:val="009244AB"/>
    <w:rsid w:val="009250A6"/>
    <w:rsid w:val="00925D53"/>
    <w:rsid w:val="00926E3D"/>
    <w:rsid w:val="009272E1"/>
    <w:rsid w:val="009312D4"/>
    <w:rsid w:val="009317CF"/>
    <w:rsid w:val="00931E5D"/>
    <w:rsid w:val="00933BEC"/>
    <w:rsid w:val="0093584E"/>
    <w:rsid w:val="00935B06"/>
    <w:rsid w:val="00937295"/>
    <w:rsid w:val="00937EFE"/>
    <w:rsid w:val="009419D4"/>
    <w:rsid w:val="00941A12"/>
    <w:rsid w:val="00941CDD"/>
    <w:rsid w:val="009434CA"/>
    <w:rsid w:val="00944E7C"/>
    <w:rsid w:val="0094539E"/>
    <w:rsid w:val="009455E8"/>
    <w:rsid w:val="00946617"/>
    <w:rsid w:val="00947DBF"/>
    <w:rsid w:val="00950983"/>
    <w:rsid w:val="00950A1E"/>
    <w:rsid w:val="009526EC"/>
    <w:rsid w:val="009529E9"/>
    <w:rsid w:val="00952E4A"/>
    <w:rsid w:val="0095522C"/>
    <w:rsid w:val="00955C7F"/>
    <w:rsid w:val="009572E6"/>
    <w:rsid w:val="00957A39"/>
    <w:rsid w:val="009619FF"/>
    <w:rsid w:val="00962A79"/>
    <w:rsid w:val="0096369F"/>
    <w:rsid w:val="00963906"/>
    <w:rsid w:val="00966172"/>
    <w:rsid w:val="00966E30"/>
    <w:rsid w:val="0096728D"/>
    <w:rsid w:val="00967512"/>
    <w:rsid w:val="009750AD"/>
    <w:rsid w:val="0097521B"/>
    <w:rsid w:val="0097531B"/>
    <w:rsid w:val="00977751"/>
    <w:rsid w:val="009832E9"/>
    <w:rsid w:val="0098372A"/>
    <w:rsid w:val="00983B75"/>
    <w:rsid w:val="00984720"/>
    <w:rsid w:val="00985CFD"/>
    <w:rsid w:val="00985FD3"/>
    <w:rsid w:val="00986027"/>
    <w:rsid w:val="00987E23"/>
    <w:rsid w:val="009916C5"/>
    <w:rsid w:val="0099255B"/>
    <w:rsid w:val="009945D6"/>
    <w:rsid w:val="00996B5F"/>
    <w:rsid w:val="00996CD7"/>
    <w:rsid w:val="00997CD8"/>
    <w:rsid w:val="009A0AB2"/>
    <w:rsid w:val="009A1FB0"/>
    <w:rsid w:val="009A2749"/>
    <w:rsid w:val="009A2AEF"/>
    <w:rsid w:val="009A2B5E"/>
    <w:rsid w:val="009A44D4"/>
    <w:rsid w:val="009A55EF"/>
    <w:rsid w:val="009B0901"/>
    <w:rsid w:val="009B0D34"/>
    <w:rsid w:val="009B1E3A"/>
    <w:rsid w:val="009B3624"/>
    <w:rsid w:val="009B5721"/>
    <w:rsid w:val="009B6810"/>
    <w:rsid w:val="009C0B1B"/>
    <w:rsid w:val="009C1F92"/>
    <w:rsid w:val="009C5354"/>
    <w:rsid w:val="009C5DFF"/>
    <w:rsid w:val="009C732F"/>
    <w:rsid w:val="009C7AC0"/>
    <w:rsid w:val="009C7C91"/>
    <w:rsid w:val="009D1BAE"/>
    <w:rsid w:val="009D2B42"/>
    <w:rsid w:val="009D3430"/>
    <w:rsid w:val="009D4BB0"/>
    <w:rsid w:val="009D56EE"/>
    <w:rsid w:val="009D5D1C"/>
    <w:rsid w:val="009D6F83"/>
    <w:rsid w:val="009D7256"/>
    <w:rsid w:val="009E10E2"/>
    <w:rsid w:val="009E4471"/>
    <w:rsid w:val="009E4994"/>
    <w:rsid w:val="009E687B"/>
    <w:rsid w:val="009E7B93"/>
    <w:rsid w:val="009E7FB8"/>
    <w:rsid w:val="009F01D4"/>
    <w:rsid w:val="009F1EFC"/>
    <w:rsid w:val="009F32F9"/>
    <w:rsid w:val="009F3769"/>
    <w:rsid w:val="009F4666"/>
    <w:rsid w:val="009F4B88"/>
    <w:rsid w:val="009F5F43"/>
    <w:rsid w:val="00A01036"/>
    <w:rsid w:val="00A01237"/>
    <w:rsid w:val="00A01F5E"/>
    <w:rsid w:val="00A0236C"/>
    <w:rsid w:val="00A0419D"/>
    <w:rsid w:val="00A07592"/>
    <w:rsid w:val="00A075B9"/>
    <w:rsid w:val="00A10109"/>
    <w:rsid w:val="00A12416"/>
    <w:rsid w:val="00A127E3"/>
    <w:rsid w:val="00A14401"/>
    <w:rsid w:val="00A146AE"/>
    <w:rsid w:val="00A14CBC"/>
    <w:rsid w:val="00A15FF1"/>
    <w:rsid w:val="00A169D7"/>
    <w:rsid w:val="00A20B7C"/>
    <w:rsid w:val="00A21312"/>
    <w:rsid w:val="00A227E7"/>
    <w:rsid w:val="00A22E87"/>
    <w:rsid w:val="00A24805"/>
    <w:rsid w:val="00A24FB1"/>
    <w:rsid w:val="00A25561"/>
    <w:rsid w:val="00A256A8"/>
    <w:rsid w:val="00A26D6B"/>
    <w:rsid w:val="00A30996"/>
    <w:rsid w:val="00A31F22"/>
    <w:rsid w:val="00A32E56"/>
    <w:rsid w:val="00A3353F"/>
    <w:rsid w:val="00A33626"/>
    <w:rsid w:val="00A35E85"/>
    <w:rsid w:val="00A36192"/>
    <w:rsid w:val="00A3625D"/>
    <w:rsid w:val="00A3704E"/>
    <w:rsid w:val="00A406E5"/>
    <w:rsid w:val="00A41F67"/>
    <w:rsid w:val="00A421A0"/>
    <w:rsid w:val="00A42931"/>
    <w:rsid w:val="00A459C0"/>
    <w:rsid w:val="00A46CC5"/>
    <w:rsid w:val="00A47F1F"/>
    <w:rsid w:val="00A50357"/>
    <w:rsid w:val="00A51620"/>
    <w:rsid w:val="00A52391"/>
    <w:rsid w:val="00A53B72"/>
    <w:rsid w:val="00A54F81"/>
    <w:rsid w:val="00A55C64"/>
    <w:rsid w:val="00A56735"/>
    <w:rsid w:val="00A56A6F"/>
    <w:rsid w:val="00A571A3"/>
    <w:rsid w:val="00A57550"/>
    <w:rsid w:val="00A57F92"/>
    <w:rsid w:val="00A60C97"/>
    <w:rsid w:val="00A614F1"/>
    <w:rsid w:val="00A623FE"/>
    <w:rsid w:val="00A62908"/>
    <w:rsid w:val="00A631A4"/>
    <w:rsid w:val="00A6335E"/>
    <w:rsid w:val="00A63AA7"/>
    <w:rsid w:val="00A64057"/>
    <w:rsid w:val="00A644F8"/>
    <w:rsid w:val="00A66CA1"/>
    <w:rsid w:val="00A70503"/>
    <w:rsid w:val="00A71DE9"/>
    <w:rsid w:val="00A76210"/>
    <w:rsid w:val="00A77C72"/>
    <w:rsid w:val="00A867B4"/>
    <w:rsid w:val="00A90271"/>
    <w:rsid w:val="00A925A2"/>
    <w:rsid w:val="00A934A2"/>
    <w:rsid w:val="00A93B9A"/>
    <w:rsid w:val="00A94E34"/>
    <w:rsid w:val="00A95161"/>
    <w:rsid w:val="00A953A7"/>
    <w:rsid w:val="00A972C4"/>
    <w:rsid w:val="00AA080A"/>
    <w:rsid w:val="00AA0EAF"/>
    <w:rsid w:val="00AA1D46"/>
    <w:rsid w:val="00AA2839"/>
    <w:rsid w:val="00AA38D2"/>
    <w:rsid w:val="00AA53CC"/>
    <w:rsid w:val="00AA5644"/>
    <w:rsid w:val="00AA6813"/>
    <w:rsid w:val="00AA7640"/>
    <w:rsid w:val="00AB02FB"/>
    <w:rsid w:val="00AB0FC5"/>
    <w:rsid w:val="00AB2047"/>
    <w:rsid w:val="00AB28B3"/>
    <w:rsid w:val="00AB3F26"/>
    <w:rsid w:val="00AB402A"/>
    <w:rsid w:val="00AB471D"/>
    <w:rsid w:val="00AB480E"/>
    <w:rsid w:val="00AB4F69"/>
    <w:rsid w:val="00AB65CC"/>
    <w:rsid w:val="00AC13A4"/>
    <w:rsid w:val="00AC14A6"/>
    <w:rsid w:val="00AC2B8B"/>
    <w:rsid w:val="00AC2C1B"/>
    <w:rsid w:val="00AC2D4A"/>
    <w:rsid w:val="00AC2E12"/>
    <w:rsid w:val="00AC3A61"/>
    <w:rsid w:val="00AC40CD"/>
    <w:rsid w:val="00AC4BCB"/>
    <w:rsid w:val="00AC5806"/>
    <w:rsid w:val="00AD0356"/>
    <w:rsid w:val="00AD0675"/>
    <w:rsid w:val="00AD19AA"/>
    <w:rsid w:val="00AD48DA"/>
    <w:rsid w:val="00AD4B8F"/>
    <w:rsid w:val="00AD4D6F"/>
    <w:rsid w:val="00AD5477"/>
    <w:rsid w:val="00AD7384"/>
    <w:rsid w:val="00AE0079"/>
    <w:rsid w:val="00AE2635"/>
    <w:rsid w:val="00AE315C"/>
    <w:rsid w:val="00AE420A"/>
    <w:rsid w:val="00AE52ED"/>
    <w:rsid w:val="00AE79A5"/>
    <w:rsid w:val="00AE7E5D"/>
    <w:rsid w:val="00AF02A2"/>
    <w:rsid w:val="00AF1821"/>
    <w:rsid w:val="00AF290C"/>
    <w:rsid w:val="00AF2AB9"/>
    <w:rsid w:val="00AF5206"/>
    <w:rsid w:val="00AF6243"/>
    <w:rsid w:val="00AF7EF8"/>
    <w:rsid w:val="00B004F7"/>
    <w:rsid w:val="00B02D9D"/>
    <w:rsid w:val="00B04755"/>
    <w:rsid w:val="00B0487A"/>
    <w:rsid w:val="00B0509E"/>
    <w:rsid w:val="00B05432"/>
    <w:rsid w:val="00B05F87"/>
    <w:rsid w:val="00B06625"/>
    <w:rsid w:val="00B07132"/>
    <w:rsid w:val="00B10F8E"/>
    <w:rsid w:val="00B11332"/>
    <w:rsid w:val="00B11397"/>
    <w:rsid w:val="00B1256D"/>
    <w:rsid w:val="00B14704"/>
    <w:rsid w:val="00B15D85"/>
    <w:rsid w:val="00B17AFE"/>
    <w:rsid w:val="00B2076C"/>
    <w:rsid w:val="00B21EAF"/>
    <w:rsid w:val="00B2290F"/>
    <w:rsid w:val="00B22BD1"/>
    <w:rsid w:val="00B2340B"/>
    <w:rsid w:val="00B2535B"/>
    <w:rsid w:val="00B2598E"/>
    <w:rsid w:val="00B27679"/>
    <w:rsid w:val="00B277F0"/>
    <w:rsid w:val="00B30855"/>
    <w:rsid w:val="00B3267F"/>
    <w:rsid w:val="00B3305E"/>
    <w:rsid w:val="00B358AD"/>
    <w:rsid w:val="00B37011"/>
    <w:rsid w:val="00B37FC1"/>
    <w:rsid w:val="00B409B6"/>
    <w:rsid w:val="00B433D5"/>
    <w:rsid w:val="00B43968"/>
    <w:rsid w:val="00B456EE"/>
    <w:rsid w:val="00B45884"/>
    <w:rsid w:val="00B46D6C"/>
    <w:rsid w:val="00B503A2"/>
    <w:rsid w:val="00B52334"/>
    <w:rsid w:val="00B531CD"/>
    <w:rsid w:val="00B532D3"/>
    <w:rsid w:val="00B53A00"/>
    <w:rsid w:val="00B540E8"/>
    <w:rsid w:val="00B608D0"/>
    <w:rsid w:val="00B617D9"/>
    <w:rsid w:val="00B6269F"/>
    <w:rsid w:val="00B63CA3"/>
    <w:rsid w:val="00B66530"/>
    <w:rsid w:val="00B66682"/>
    <w:rsid w:val="00B70CB8"/>
    <w:rsid w:val="00B713AA"/>
    <w:rsid w:val="00B727F2"/>
    <w:rsid w:val="00B743A8"/>
    <w:rsid w:val="00B778AF"/>
    <w:rsid w:val="00B8042E"/>
    <w:rsid w:val="00B8149F"/>
    <w:rsid w:val="00B81939"/>
    <w:rsid w:val="00B823E4"/>
    <w:rsid w:val="00B826C9"/>
    <w:rsid w:val="00B82DCD"/>
    <w:rsid w:val="00B83483"/>
    <w:rsid w:val="00B83BAA"/>
    <w:rsid w:val="00B8431A"/>
    <w:rsid w:val="00B87165"/>
    <w:rsid w:val="00B87338"/>
    <w:rsid w:val="00B9053E"/>
    <w:rsid w:val="00B91D21"/>
    <w:rsid w:val="00B92472"/>
    <w:rsid w:val="00B93FC7"/>
    <w:rsid w:val="00B94161"/>
    <w:rsid w:val="00B94EA3"/>
    <w:rsid w:val="00B96559"/>
    <w:rsid w:val="00B97A1C"/>
    <w:rsid w:val="00BA03FE"/>
    <w:rsid w:val="00BA3B49"/>
    <w:rsid w:val="00BA4169"/>
    <w:rsid w:val="00BA509D"/>
    <w:rsid w:val="00BA583C"/>
    <w:rsid w:val="00BA64AF"/>
    <w:rsid w:val="00BA6DDB"/>
    <w:rsid w:val="00BA72A0"/>
    <w:rsid w:val="00BB28B0"/>
    <w:rsid w:val="00BB298E"/>
    <w:rsid w:val="00BB3317"/>
    <w:rsid w:val="00BB488D"/>
    <w:rsid w:val="00BB5762"/>
    <w:rsid w:val="00BB7760"/>
    <w:rsid w:val="00BC1394"/>
    <w:rsid w:val="00BC2DA8"/>
    <w:rsid w:val="00BC4892"/>
    <w:rsid w:val="00BC4DD8"/>
    <w:rsid w:val="00BC56D0"/>
    <w:rsid w:val="00BD1CB0"/>
    <w:rsid w:val="00BD1FAE"/>
    <w:rsid w:val="00BD3D79"/>
    <w:rsid w:val="00BD70AC"/>
    <w:rsid w:val="00BE0BA4"/>
    <w:rsid w:val="00BE184B"/>
    <w:rsid w:val="00BE20C0"/>
    <w:rsid w:val="00BE3851"/>
    <w:rsid w:val="00BE4AB4"/>
    <w:rsid w:val="00BE6B9E"/>
    <w:rsid w:val="00BE7BB3"/>
    <w:rsid w:val="00BF0E46"/>
    <w:rsid w:val="00BF42D2"/>
    <w:rsid w:val="00BF4409"/>
    <w:rsid w:val="00BF4BB4"/>
    <w:rsid w:val="00BF4EDC"/>
    <w:rsid w:val="00BF6FF5"/>
    <w:rsid w:val="00C020D5"/>
    <w:rsid w:val="00C02CDE"/>
    <w:rsid w:val="00C05293"/>
    <w:rsid w:val="00C05467"/>
    <w:rsid w:val="00C0557A"/>
    <w:rsid w:val="00C05A78"/>
    <w:rsid w:val="00C06117"/>
    <w:rsid w:val="00C07BAF"/>
    <w:rsid w:val="00C07E49"/>
    <w:rsid w:val="00C10499"/>
    <w:rsid w:val="00C140B5"/>
    <w:rsid w:val="00C15BED"/>
    <w:rsid w:val="00C160AD"/>
    <w:rsid w:val="00C169D1"/>
    <w:rsid w:val="00C248A5"/>
    <w:rsid w:val="00C25C61"/>
    <w:rsid w:val="00C26629"/>
    <w:rsid w:val="00C31115"/>
    <w:rsid w:val="00C31B02"/>
    <w:rsid w:val="00C31B73"/>
    <w:rsid w:val="00C31CC2"/>
    <w:rsid w:val="00C35B66"/>
    <w:rsid w:val="00C37157"/>
    <w:rsid w:val="00C37950"/>
    <w:rsid w:val="00C419F8"/>
    <w:rsid w:val="00C41F0E"/>
    <w:rsid w:val="00C43A29"/>
    <w:rsid w:val="00C44F99"/>
    <w:rsid w:val="00C454FA"/>
    <w:rsid w:val="00C46834"/>
    <w:rsid w:val="00C46D2F"/>
    <w:rsid w:val="00C502FB"/>
    <w:rsid w:val="00C5046E"/>
    <w:rsid w:val="00C534EA"/>
    <w:rsid w:val="00C615C1"/>
    <w:rsid w:val="00C61D34"/>
    <w:rsid w:val="00C62536"/>
    <w:rsid w:val="00C62EA8"/>
    <w:rsid w:val="00C62F9B"/>
    <w:rsid w:val="00C6407B"/>
    <w:rsid w:val="00C651EE"/>
    <w:rsid w:val="00C659E9"/>
    <w:rsid w:val="00C66136"/>
    <w:rsid w:val="00C6663C"/>
    <w:rsid w:val="00C709A5"/>
    <w:rsid w:val="00C72E75"/>
    <w:rsid w:val="00C739B8"/>
    <w:rsid w:val="00C73E05"/>
    <w:rsid w:val="00C74603"/>
    <w:rsid w:val="00C751FC"/>
    <w:rsid w:val="00C753C8"/>
    <w:rsid w:val="00C80B32"/>
    <w:rsid w:val="00C81F3A"/>
    <w:rsid w:val="00C8303C"/>
    <w:rsid w:val="00C84495"/>
    <w:rsid w:val="00C84825"/>
    <w:rsid w:val="00C85126"/>
    <w:rsid w:val="00C9556E"/>
    <w:rsid w:val="00C96491"/>
    <w:rsid w:val="00C976EF"/>
    <w:rsid w:val="00CA10B8"/>
    <w:rsid w:val="00CA11BF"/>
    <w:rsid w:val="00CA2C38"/>
    <w:rsid w:val="00CB05A1"/>
    <w:rsid w:val="00CB1531"/>
    <w:rsid w:val="00CB4994"/>
    <w:rsid w:val="00CB5C58"/>
    <w:rsid w:val="00CB61A2"/>
    <w:rsid w:val="00CB62F5"/>
    <w:rsid w:val="00CC029F"/>
    <w:rsid w:val="00CC12EC"/>
    <w:rsid w:val="00CC1A91"/>
    <w:rsid w:val="00CC29F4"/>
    <w:rsid w:val="00CC4201"/>
    <w:rsid w:val="00CC44C5"/>
    <w:rsid w:val="00CC4C0A"/>
    <w:rsid w:val="00CC7DFD"/>
    <w:rsid w:val="00CD0ECF"/>
    <w:rsid w:val="00CD251D"/>
    <w:rsid w:val="00CD3470"/>
    <w:rsid w:val="00CD3E65"/>
    <w:rsid w:val="00CD49E1"/>
    <w:rsid w:val="00CD4F8E"/>
    <w:rsid w:val="00CD584B"/>
    <w:rsid w:val="00CD6B53"/>
    <w:rsid w:val="00CE33E0"/>
    <w:rsid w:val="00CE3ADC"/>
    <w:rsid w:val="00CE4326"/>
    <w:rsid w:val="00CE5105"/>
    <w:rsid w:val="00CE66E2"/>
    <w:rsid w:val="00CE706A"/>
    <w:rsid w:val="00CE7902"/>
    <w:rsid w:val="00CF0047"/>
    <w:rsid w:val="00CF0B95"/>
    <w:rsid w:val="00CF2E01"/>
    <w:rsid w:val="00CF36BD"/>
    <w:rsid w:val="00CF3B64"/>
    <w:rsid w:val="00CF3C91"/>
    <w:rsid w:val="00CF43F4"/>
    <w:rsid w:val="00CF507E"/>
    <w:rsid w:val="00CF51F5"/>
    <w:rsid w:val="00CF606C"/>
    <w:rsid w:val="00CF7A9D"/>
    <w:rsid w:val="00D0012C"/>
    <w:rsid w:val="00D01821"/>
    <w:rsid w:val="00D03780"/>
    <w:rsid w:val="00D04182"/>
    <w:rsid w:val="00D04224"/>
    <w:rsid w:val="00D068BF"/>
    <w:rsid w:val="00D07BE9"/>
    <w:rsid w:val="00D108EA"/>
    <w:rsid w:val="00D110C4"/>
    <w:rsid w:val="00D12345"/>
    <w:rsid w:val="00D14C0D"/>
    <w:rsid w:val="00D1610A"/>
    <w:rsid w:val="00D1666E"/>
    <w:rsid w:val="00D202B5"/>
    <w:rsid w:val="00D21E19"/>
    <w:rsid w:val="00D2264E"/>
    <w:rsid w:val="00D23D2B"/>
    <w:rsid w:val="00D253E4"/>
    <w:rsid w:val="00D26502"/>
    <w:rsid w:val="00D27605"/>
    <w:rsid w:val="00D27D0A"/>
    <w:rsid w:val="00D30E7E"/>
    <w:rsid w:val="00D32933"/>
    <w:rsid w:val="00D32C97"/>
    <w:rsid w:val="00D3362C"/>
    <w:rsid w:val="00D33D90"/>
    <w:rsid w:val="00D42743"/>
    <w:rsid w:val="00D44939"/>
    <w:rsid w:val="00D44F2E"/>
    <w:rsid w:val="00D462A2"/>
    <w:rsid w:val="00D479A6"/>
    <w:rsid w:val="00D511C6"/>
    <w:rsid w:val="00D514BB"/>
    <w:rsid w:val="00D526E1"/>
    <w:rsid w:val="00D54C0D"/>
    <w:rsid w:val="00D55CFE"/>
    <w:rsid w:val="00D5665B"/>
    <w:rsid w:val="00D56C8E"/>
    <w:rsid w:val="00D5711F"/>
    <w:rsid w:val="00D57813"/>
    <w:rsid w:val="00D62F34"/>
    <w:rsid w:val="00D64561"/>
    <w:rsid w:val="00D648DF"/>
    <w:rsid w:val="00D71D99"/>
    <w:rsid w:val="00D71E7B"/>
    <w:rsid w:val="00D74E25"/>
    <w:rsid w:val="00D756E7"/>
    <w:rsid w:val="00D75BA5"/>
    <w:rsid w:val="00D76311"/>
    <w:rsid w:val="00D76A0A"/>
    <w:rsid w:val="00D77584"/>
    <w:rsid w:val="00D77701"/>
    <w:rsid w:val="00D77847"/>
    <w:rsid w:val="00D77D83"/>
    <w:rsid w:val="00D822C2"/>
    <w:rsid w:val="00D82EEA"/>
    <w:rsid w:val="00D83355"/>
    <w:rsid w:val="00D8367D"/>
    <w:rsid w:val="00D83836"/>
    <w:rsid w:val="00D83D9B"/>
    <w:rsid w:val="00D83E5D"/>
    <w:rsid w:val="00D8430C"/>
    <w:rsid w:val="00D843C3"/>
    <w:rsid w:val="00D854E5"/>
    <w:rsid w:val="00D8693B"/>
    <w:rsid w:val="00D8785B"/>
    <w:rsid w:val="00D909A5"/>
    <w:rsid w:val="00D91161"/>
    <w:rsid w:val="00D91B33"/>
    <w:rsid w:val="00D95707"/>
    <w:rsid w:val="00D96E02"/>
    <w:rsid w:val="00D97345"/>
    <w:rsid w:val="00DA09A3"/>
    <w:rsid w:val="00DA276F"/>
    <w:rsid w:val="00DA2AF3"/>
    <w:rsid w:val="00DA4303"/>
    <w:rsid w:val="00DA4B40"/>
    <w:rsid w:val="00DA4EE4"/>
    <w:rsid w:val="00DA50A9"/>
    <w:rsid w:val="00DA6FF6"/>
    <w:rsid w:val="00DB124D"/>
    <w:rsid w:val="00DB1D12"/>
    <w:rsid w:val="00DB5E66"/>
    <w:rsid w:val="00DB686C"/>
    <w:rsid w:val="00DB6EE2"/>
    <w:rsid w:val="00DC0523"/>
    <w:rsid w:val="00DC17C5"/>
    <w:rsid w:val="00DC18DD"/>
    <w:rsid w:val="00DC2B46"/>
    <w:rsid w:val="00DC3F4D"/>
    <w:rsid w:val="00DC589D"/>
    <w:rsid w:val="00DC768B"/>
    <w:rsid w:val="00DD0800"/>
    <w:rsid w:val="00DD0B6B"/>
    <w:rsid w:val="00DD11DE"/>
    <w:rsid w:val="00DD1A50"/>
    <w:rsid w:val="00DD2BEA"/>
    <w:rsid w:val="00DD441A"/>
    <w:rsid w:val="00DD52C9"/>
    <w:rsid w:val="00DD5BDC"/>
    <w:rsid w:val="00DE1B8A"/>
    <w:rsid w:val="00DE1BFB"/>
    <w:rsid w:val="00DE21AD"/>
    <w:rsid w:val="00DE236B"/>
    <w:rsid w:val="00DE30EF"/>
    <w:rsid w:val="00DE34A4"/>
    <w:rsid w:val="00DE39CE"/>
    <w:rsid w:val="00DE430F"/>
    <w:rsid w:val="00DE49D3"/>
    <w:rsid w:val="00DE7C86"/>
    <w:rsid w:val="00DF1798"/>
    <w:rsid w:val="00DF34F5"/>
    <w:rsid w:val="00DF3577"/>
    <w:rsid w:val="00DF5B24"/>
    <w:rsid w:val="00DF63EF"/>
    <w:rsid w:val="00DF78B7"/>
    <w:rsid w:val="00DF7E57"/>
    <w:rsid w:val="00E00535"/>
    <w:rsid w:val="00E006C0"/>
    <w:rsid w:val="00E01EB2"/>
    <w:rsid w:val="00E02756"/>
    <w:rsid w:val="00E02E0E"/>
    <w:rsid w:val="00E02F0C"/>
    <w:rsid w:val="00E0699F"/>
    <w:rsid w:val="00E070E0"/>
    <w:rsid w:val="00E07271"/>
    <w:rsid w:val="00E10E3B"/>
    <w:rsid w:val="00E11FBB"/>
    <w:rsid w:val="00E123FE"/>
    <w:rsid w:val="00E1278A"/>
    <w:rsid w:val="00E141F4"/>
    <w:rsid w:val="00E151A0"/>
    <w:rsid w:val="00E1655C"/>
    <w:rsid w:val="00E16B91"/>
    <w:rsid w:val="00E2125A"/>
    <w:rsid w:val="00E238C8"/>
    <w:rsid w:val="00E25A1F"/>
    <w:rsid w:val="00E26DC9"/>
    <w:rsid w:val="00E26F09"/>
    <w:rsid w:val="00E27840"/>
    <w:rsid w:val="00E27C35"/>
    <w:rsid w:val="00E31349"/>
    <w:rsid w:val="00E31BA1"/>
    <w:rsid w:val="00E329E5"/>
    <w:rsid w:val="00E335E1"/>
    <w:rsid w:val="00E33B54"/>
    <w:rsid w:val="00E33CBE"/>
    <w:rsid w:val="00E35BD2"/>
    <w:rsid w:val="00E35F13"/>
    <w:rsid w:val="00E367E8"/>
    <w:rsid w:val="00E36C79"/>
    <w:rsid w:val="00E41458"/>
    <w:rsid w:val="00E42CD4"/>
    <w:rsid w:val="00E4581E"/>
    <w:rsid w:val="00E45A8B"/>
    <w:rsid w:val="00E512C8"/>
    <w:rsid w:val="00E51565"/>
    <w:rsid w:val="00E52DF9"/>
    <w:rsid w:val="00E53980"/>
    <w:rsid w:val="00E574AF"/>
    <w:rsid w:val="00E60E18"/>
    <w:rsid w:val="00E61ACD"/>
    <w:rsid w:val="00E634F0"/>
    <w:rsid w:val="00E64AF7"/>
    <w:rsid w:val="00E6595D"/>
    <w:rsid w:val="00E66E35"/>
    <w:rsid w:val="00E72D31"/>
    <w:rsid w:val="00E7492D"/>
    <w:rsid w:val="00E74EB1"/>
    <w:rsid w:val="00E7622B"/>
    <w:rsid w:val="00E76A39"/>
    <w:rsid w:val="00E76AF2"/>
    <w:rsid w:val="00E770E9"/>
    <w:rsid w:val="00E77D3E"/>
    <w:rsid w:val="00E81289"/>
    <w:rsid w:val="00E81B28"/>
    <w:rsid w:val="00E829BD"/>
    <w:rsid w:val="00E82AB6"/>
    <w:rsid w:val="00E84C85"/>
    <w:rsid w:val="00E85028"/>
    <w:rsid w:val="00E86BEA"/>
    <w:rsid w:val="00E900A1"/>
    <w:rsid w:val="00E91F1A"/>
    <w:rsid w:val="00E92E86"/>
    <w:rsid w:val="00E95BE4"/>
    <w:rsid w:val="00E96127"/>
    <w:rsid w:val="00E96986"/>
    <w:rsid w:val="00E97C65"/>
    <w:rsid w:val="00E97E41"/>
    <w:rsid w:val="00EA25C1"/>
    <w:rsid w:val="00EA4DCE"/>
    <w:rsid w:val="00EA6977"/>
    <w:rsid w:val="00EB1F38"/>
    <w:rsid w:val="00EB23D9"/>
    <w:rsid w:val="00EB2D62"/>
    <w:rsid w:val="00EC060C"/>
    <w:rsid w:val="00EC086F"/>
    <w:rsid w:val="00EC14F3"/>
    <w:rsid w:val="00EC2221"/>
    <w:rsid w:val="00EC2AA2"/>
    <w:rsid w:val="00EC2AB3"/>
    <w:rsid w:val="00EC3A4E"/>
    <w:rsid w:val="00EC43D5"/>
    <w:rsid w:val="00EC563A"/>
    <w:rsid w:val="00EC6ADA"/>
    <w:rsid w:val="00EC761A"/>
    <w:rsid w:val="00ED12AA"/>
    <w:rsid w:val="00ED252B"/>
    <w:rsid w:val="00ED4761"/>
    <w:rsid w:val="00ED6241"/>
    <w:rsid w:val="00EE0D31"/>
    <w:rsid w:val="00EE0FEA"/>
    <w:rsid w:val="00EE2419"/>
    <w:rsid w:val="00EE31C0"/>
    <w:rsid w:val="00EE36D0"/>
    <w:rsid w:val="00EE3D7F"/>
    <w:rsid w:val="00EE453F"/>
    <w:rsid w:val="00EE4839"/>
    <w:rsid w:val="00EE7812"/>
    <w:rsid w:val="00EF0D85"/>
    <w:rsid w:val="00EF174C"/>
    <w:rsid w:val="00EF1ED9"/>
    <w:rsid w:val="00EF35FA"/>
    <w:rsid w:val="00EF4269"/>
    <w:rsid w:val="00EF43D8"/>
    <w:rsid w:val="00EF670C"/>
    <w:rsid w:val="00F0061A"/>
    <w:rsid w:val="00F00AD0"/>
    <w:rsid w:val="00F028C9"/>
    <w:rsid w:val="00F02C0C"/>
    <w:rsid w:val="00F03B96"/>
    <w:rsid w:val="00F045B2"/>
    <w:rsid w:val="00F046B0"/>
    <w:rsid w:val="00F05F67"/>
    <w:rsid w:val="00F1061F"/>
    <w:rsid w:val="00F11411"/>
    <w:rsid w:val="00F1141B"/>
    <w:rsid w:val="00F13442"/>
    <w:rsid w:val="00F161AC"/>
    <w:rsid w:val="00F17908"/>
    <w:rsid w:val="00F17BF5"/>
    <w:rsid w:val="00F20EA7"/>
    <w:rsid w:val="00F22096"/>
    <w:rsid w:val="00F22249"/>
    <w:rsid w:val="00F23B4B"/>
    <w:rsid w:val="00F23E92"/>
    <w:rsid w:val="00F23F5A"/>
    <w:rsid w:val="00F2558E"/>
    <w:rsid w:val="00F307E4"/>
    <w:rsid w:val="00F30C08"/>
    <w:rsid w:val="00F31325"/>
    <w:rsid w:val="00F3292E"/>
    <w:rsid w:val="00F33204"/>
    <w:rsid w:val="00F33CF1"/>
    <w:rsid w:val="00F35EEA"/>
    <w:rsid w:val="00F36280"/>
    <w:rsid w:val="00F402B7"/>
    <w:rsid w:val="00F40340"/>
    <w:rsid w:val="00F41D5D"/>
    <w:rsid w:val="00F41F8E"/>
    <w:rsid w:val="00F42561"/>
    <w:rsid w:val="00F50A81"/>
    <w:rsid w:val="00F50F19"/>
    <w:rsid w:val="00F51013"/>
    <w:rsid w:val="00F51535"/>
    <w:rsid w:val="00F51582"/>
    <w:rsid w:val="00F5193D"/>
    <w:rsid w:val="00F52CE3"/>
    <w:rsid w:val="00F53258"/>
    <w:rsid w:val="00F54402"/>
    <w:rsid w:val="00F550EB"/>
    <w:rsid w:val="00F55BE5"/>
    <w:rsid w:val="00F577E4"/>
    <w:rsid w:val="00F57ECE"/>
    <w:rsid w:val="00F62738"/>
    <w:rsid w:val="00F63811"/>
    <w:rsid w:val="00F646CE"/>
    <w:rsid w:val="00F659CA"/>
    <w:rsid w:val="00F67FA3"/>
    <w:rsid w:val="00F70101"/>
    <w:rsid w:val="00F70BEB"/>
    <w:rsid w:val="00F7274B"/>
    <w:rsid w:val="00F74599"/>
    <w:rsid w:val="00F7513A"/>
    <w:rsid w:val="00F75FF5"/>
    <w:rsid w:val="00F76D70"/>
    <w:rsid w:val="00F800D7"/>
    <w:rsid w:val="00F81BC5"/>
    <w:rsid w:val="00F83172"/>
    <w:rsid w:val="00F847CB"/>
    <w:rsid w:val="00F85365"/>
    <w:rsid w:val="00F8579F"/>
    <w:rsid w:val="00F90A0E"/>
    <w:rsid w:val="00F914A4"/>
    <w:rsid w:val="00F91555"/>
    <w:rsid w:val="00F94BCC"/>
    <w:rsid w:val="00F96C24"/>
    <w:rsid w:val="00F96C9A"/>
    <w:rsid w:val="00F96FBC"/>
    <w:rsid w:val="00F97CD4"/>
    <w:rsid w:val="00FA0B41"/>
    <w:rsid w:val="00FA1273"/>
    <w:rsid w:val="00FA279E"/>
    <w:rsid w:val="00FA2D70"/>
    <w:rsid w:val="00FA34BE"/>
    <w:rsid w:val="00FA3BC2"/>
    <w:rsid w:val="00FA46E7"/>
    <w:rsid w:val="00FA4744"/>
    <w:rsid w:val="00FA544F"/>
    <w:rsid w:val="00FA64B9"/>
    <w:rsid w:val="00FA71A6"/>
    <w:rsid w:val="00FA7FB6"/>
    <w:rsid w:val="00FB14C3"/>
    <w:rsid w:val="00FB15E8"/>
    <w:rsid w:val="00FB2CBE"/>
    <w:rsid w:val="00FB4CA0"/>
    <w:rsid w:val="00FB5B35"/>
    <w:rsid w:val="00FB7153"/>
    <w:rsid w:val="00FB7FE5"/>
    <w:rsid w:val="00FC06F6"/>
    <w:rsid w:val="00FC10FE"/>
    <w:rsid w:val="00FC12B0"/>
    <w:rsid w:val="00FC1938"/>
    <w:rsid w:val="00FC7C0C"/>
    <w:rsid w:val="00FD1E9C"/>
    <w:rsid w:val="00FD1EE4"/>
    <w:rsid w:val="00FD2597"/>
    <w:rsid w:val="00FD309A"/>
    <w:rsid w:val="00FD3849"/>
    <w:rsid w:val="00FD5037"/>
    <w:rsid w:val="00FD5A3E"/>
    <w:rsid w:val="00FD663B"/>
    <w:rsid w:val="00FD66A5"/>
    <w:rsid w:val="00FD75BD"/>
    <w:rsid w:val="00FD7F8F"/>
    <w:rsid w:val="00FE0A58"/>
    <w:rsid w:val="00FE0D3E"/>
    <w:rsid w:val="00FE1878"/>
    <w:rsid w:val="00FE1B36"/>
    <w:rsid w:val="00FE371B"/>
    <w:rsid w:val="00FE3D97"/>
    <w:rsid w:val="00FE5592"/>
    <w:rsid w:val="00FE5A63"/>
    <w:rsid w:val="00FE610A"/>
    <w:rsid w:val="00FE7BD1"/>
    <w:rsid w:val="00FF00FC"/>
    <w:rsid w:val="00FF1F61"/>
    <w:rsid w:val="00FF333C"/>
    <w:rsid w:val="00FF3E29"/>
    <w:rsid w:val="00FF512E"/>
    <w:rsid w:val="77D4C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D1EF1"/>
  <w15:docId w15:val="{6D6623BD-D26D-473C-B3ED-E4D7F57E3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0B5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0B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140B5"/>
    <w:pPr>
      <w:keepNext/>
      <w:spacing w:before="240" w:after="60"/>
      <w:jc w:val="both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C140B5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D11DE"/>
    <w:pPr>
      <w:keepNext/>
      <w:widowControl w:val="0"/>
      <w:autoSpaceDE w:val="0"/>
      <w:autoSpaceDN w:val="0"/>
      <w:adjustRightInd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D11DE"/>
    <w:pPr>
      <w:keepNext/>
      <w:widowControl w:val="0"/>
      <w:autoSpaceDE w:val="0"/>
      <w:autoSpaceDN w:val="0"/>
      <w:adjustRightInd w:val="0"/>
      <w:ind w:left="1080"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DD11DE"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D11DE"/>
    <w:pPr>
      <w:keepNext/>
      <w:widowControl w:val="0"/>
      <w:autoSpaceDE w:val="0"/>
      <w:autoSpaceDN w:val="0"/>
      <w:adjustRightInd w:val="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D11DE"/>
    <w:pPr>
      <w:keepNext/>
      <w:widowControl w:val="0"/>
      <w:numPr>
        <w:numId w:val="24"/>
      </w:numPr>
      <w:autoSpaceDE w:val="0"/>
      <w:autoSpaceDN w:val="0"/>
      <w:adjustRightInd w:val="0"/>
      <w:outlineLvl w:val="8"/>
    </w:pPr>
    <w:rPr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66682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977751"/>
    <w:rPr>
      <w:color w:val="605E5C"/>
      <w:shd w:val="clear" w:color="auto" w:fill="E1DFDD"/>
    </w:rPr>
  </w:style>
  <w:style w:type="paragraph" w:styleId="Akapitzlist">
    <w:name w:val="List Paragraph"/>
    <w:aliases w:val="Preambuła,T_SZ_List Paragraph,Wypunktowanie,zwykły tekst,BulletC,normalny tekst,Obiekt,CW_Lista,L1,Numerowanie,Akapit z listą BS,Kolorowa lista — akcent 11,Colorful List Accent 1,List Paragraph0,2 heading,A_wyliczenie,K-P_odwolanie"/>
    <w:basedOn w:val="Normalny"/>
    <w:link w:val="AkapitzlistZnak"/>
    <w:uiPriority w:val="34"/>
    <w:qFormat/>
    <w:rsid w:val="00040F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1 Znak,Numerowanie Znak,Akapit z listą BS Znak,Kolorowa lista — akcent 11 Znak,2 heading Znak"/>
    <w:link w:val="Akapitzlist"/>
    <w:uiPriority w:val="34"/>
    <w:qFormat/>
    <w:rsid w:val="003821EB"/>
  </w:style>
  <w:style w:type="paragraph" w:customStyle="1" w:styleId="Listapunktowana21">
    <w:name w:val="Lista punktowana 21"/>
    <w:basedOn w:val="Normalny"/>
    <w:uiPriority w:val="99"/>
    <w:rsid w:val="00566B4A"/>
    <w:pPr>
      <w:numPr>
        <w:numId w:val="2"/>
      </w:numPr>
      <w:suppressAutoHyphens/>
    </w:pPr>
    <w:rPr>
      <w:lang w:eastAsia="ar-SA"/>
    </w:rPr>
  </w:style>
  <w:style w:type="numbering" w:customStyle="1" w:styleId="WWNum121">
    <w:name w:val="WWNum121"/>
    <w:rsid w:val="009A2B5E"/>
    <w:pPr>
      <w:numPr>
        <w:numId w:val="3"/>
      </w:numPr>
    </w:pPr>
  </w:style>
  <w:style w:type="numbering" w:customStyle="1" w:styleId="Styl11">
    <w:name w:val="Styl11"/>
    <w:uiPriority w:val="99"/>
    <w:rsid w:val="00FE371B"/>
    <w:pPr>
      <w:numPr>
        <w:numId w:val="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140B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140B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140B5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40B5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C140B5"/>
    <w:pPr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140B5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C140B5"/>
    <w:pPr>
      <w:spacing w:after="0" w:line="240" w:lineRule="auto"/>
    </w:pPr>
    <w:rPr>
      <w:rFonts w:ascii="Calibri" w:eastAsiaTheme="minorEastAsia" w:hAnsi="Calibri"/>
      <w:sz w:val="20"/>
    </w:rPr>
  </w:style>
  <w:style w:type="character" w:styleId="Odwoaniedokomentarza">
    <w:name w:val="annotation reference"/>
    <w:basedOn w:val="Domylnaczcionkaakapitu"/>
    <w:unhideWhenUsed/>
    <w:rsid w:val="00C140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140B5"/>
    <w:pPr>
      <w:jc w:val="both"/>
    </w:pPr>
    <w:rPr>
      <w:rFonts w:ascii="Trebuchet MS" w:hAnsi="Trebuchet M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140B5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1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140B5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tekstparagrafu">
    <w:name w:val="tekst paragrafu"/>
    <w:basedOn w:val="Normalny"/>
    <w:rsid w:val="00C140B5"/>
    <w:pPr>
      <w:spacing w:after="120"/>
    </w:pPr>
    <w:rPr>
      <w:rFonts w:ascii="Arial" w:hAnsi="Arial"/>
      <w:sz w:val="26"/>
      <w:szCs w:val="20"/>
    </w:rPr>
  </w:style>
  <w:style w:type="paragraph" w:styleId="Tekstpodstawowy">
    <w:name w:val="Body Text"/>
    <w:basedOn w:val="Normalny"/>
    <w:link w:val="TekstpodstawowyZnak"/>
    <w:rsid w:val="00C140B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140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140B5"/>
    <w:pPr>
      <w:ind w:left="420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4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99"/>
    <w:qFormat/>
    <w:rsid w:val="00C140B5"/>
    <w:rPr>
      <w:b/>
      <w:bCs/>
    </w:rPr>
  </w:style>
  <w:style w:type="paragraph" w:customStyle="1" w:styleId="Tretekstu">
    <w:name w:val="Treść tekstu"/>
    <w:basedOn w:val="Normalny"/>
    <w:rsid w:val="00C140B5"/>
    <w:pPr>
      <w:suppressAutoHyphens/>
      <w:spacing w:after="140" w:line="288" w:lineRule="auto"/>
    </w:pPr>
    <w:rPr>
      <w:rFonts w:ascii="Calibri" w:hAnsi="Calibri"/>
      <w:sz w:val="22"/>
      <w:szCs w:val="22"/>
      <w:lang w:eastAsia="zh-CN"/>
    </w:rPr>
  </w:style>
  <w:style w:type="character" w:customStyle="1" w:styleId="normaltextrun">
    <w:name w:val="normaltextrun"/>
    <w:basedOn w:val="Domylnaczcionkaakapitu"/>
    <w:rsid w:val="00C140B5"/>
  </w:style>
  <w:style w:type="paragraph" w:styleId="Tekstprzypisukocowego">
    <w:name w:val="endnote text"/>
    <w:basedOn w:val="Normalny"/>
    <w:link w:val="TekstprzypisukocowegoZnak"/>
    <w:uiPriority w:val="99"/>
    <w:unhideWhenUsed/>
    <w:rsid w:val="00C140B5"/>
    <w:pPr>
      <w:jc w:val="both"/>
    </w:pPr>
    <w:rPr>
      <w:rFonts w:ascii="Trebuchet MS" w:hAnsi="Trebuchet MS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140B5"/>
    <w:rPr>
      <w:rFonts w:ascii="Trebuchet MS" w:eastAsia="Times New Roman" w:hAnsi="Trebuchet MS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C140B5"/>
    <w:rPr>
      <w:vertAlign w:val="superscript"/>
    </w:rPr>
  </w:style>
  <w:style w:type="table" w:styleId="Tabela-Siatka">
    <w:name w:val="Table Grid"/>
    <w:basedOn w:val="Standardowy"/>
    <w:uiPriority w:val="59"/>
    <w:rsid w:val="00C1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140B5"/>
    <w:pPr>
      <w:widowControl w:val="0"/>
      <w:suppressAutoHyphens/>
      <w:autoSpaceDN w:val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rsid w:val="00C140B5"/>
    <w:rPr>
      <w:rFonts w:cs="Times New Roman"/>
      <w:position w:val="0"/>
      <w:vertAlign w:val="superscript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unhideWhenUsed/>
    <w:rsid w:val="00C140B5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NagwekZnak">
    <w:name w:val="Nagłówek Znak"/>
    <w:aliases w:val="Nagłówek strony Znak1,Nagłówek strony1 Znak1,Nagłówek strony11 Znak,Nagłówek strony nieparzystej Znak Znak Znak,Nagłówek strony nieparzystej Znak Znak1"/>
    <w:basedOn w:val="Domylnaczcionkaakapitu"/>
    <w:link w:val="Nagwek"/>
    <w:uiPriority w:val="99"/>
    <w:rsid w:val="00C140B5"/>
    <w:rPr>
      <w:rFonts w:ascii="Trebuchet MS" w:eastAsia="Times New Roman" w:hAnsi="Trebuchet MS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B5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40B5"/>
    <w:rPr>
      <w:rFonts w:ascii="Trebuchet MS" w:eastAsia="Times New Roman" w:hAnsi="Trebuchet MS" w:cs="Times New Roman"/>
      <w:szCs w:val="24"/>
      <w:lang w:eastAsia="pl-PL"/>
    </w:rPr>
  </w:style>
  <w:style w:type="numbering" w:customStyle="1" w:styleId="WWOutlineListStyle19">
    <w:name w:val="WW_OutlineListStyle_19"/>
    <w:basedOn w:val="Bezlisty"/>
    <w:rsid w:val="00C140B5"/>
    <w:pPr>
      <w:numPr>
        <w:numId w:val="4"/>
      </w:numPr>
    </w:pPr>
  </w:style>
  <w:style w:type="paragraph" w:customStyle="1" w:styleId="Zwykytekst1">
    <w:name w:val="Zwykły tekst1"/>
    <w:basedOn w:val="Normalny"/>
    <w:uiPriority w:val="99"/>
    <w:qFormat/>
    <w:rsid w:val="00C140B5"/>
    <w:pPr>
      <w:suppressAutoHyphens/>
      <w:overflowPunct w:val="0"/>
      <w:autoSpaceDE w:val="0"/>
      <w:autoSpaceDN w:val="0"/>
      <w:textAlignment w:val="baseline"/>
    </w:pPr>
    <w:rPr>
      <w:rFonts w:ascii="Courier New" w:hAnsi="Courier New"/>
      <w:sz w:val="20"/>
      <w:szCs w:val="20"/>
    </w:rPr>
  </w:style>
  <w:style w:type="paragraph" w:customStyle="1" w:styleId="paragraph">
    <w:name w:val="paragraph"/>
    <w:basedOn w:val="Normalny"/>
    <w:rsid w:val="00C140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140B5"/>
  </w:style>
  <w:style w:type="paragraph" w:customStyle="1" w:styleId="Adresat">
    <w:name w:val="Adresat"/>
    <w:rsid w:val="00C140B5"/>
    <w:pPr>
      <w:spacing w:after="0" w:line="240" w:lineRule="auto"/>
    </w:pPr>
    <w:rPr>
      <w:rFonts w:ascii="Trebuchet MS" w:eastAsia="Times New Roman" w:hAnsi="Trebuchet MS" w:cs="Arial"/>
      <w:b/>
      <w:bCs/>
      <w:iCs/>
      <w:sz w:val="26"/>
      <w:szCs w:val="28"/>
      <w:lang w:eastAsia="pl-PL"/>
    </w:rPr>
  </w:style>
  <w:style w:type="paragraph" w:customStyle="1" w:styleId="naglowek">
    <w:name w:val="naglowek"/>
    <w:basedOn w:val="Normalny"/>
    <w:rsid w:val="00C140B5"/>
    <w:pPr>
      <w:jc w:val="both"/>
    </w:pPr>
    <w:rPr>
      <w:rFonts w:ascii="Trebuchet MS" w:hAnsi="Trebuchet MS"/>
      <w:sz w:val="20"/>
    </w:rPr>
  </w:style>
  <w:style w:type="paragraph" w:styleId="Tytu">
    <w:name w:val="Title"/>
    <w:basedOn w:val="Normalny"/>
    <w:next w:val="Normalny"/>
    <w:link w:val="TytuZnak"/>
    <w:qFormat/>
    <w:rsid w:val="00C140B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140B5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140B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99"/>
    <w:rsid w:val="00C140B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40B5"/>
    <w:pPr>
      <w:keepLines/>
      <w:spacing w:before="240" w:line="259" w:lineRule="auto"/>
      <w:outlineLvl w:val="9"/>
    </w:pPr>
    <w:rPr>
      <w:rFonts w:ascii="Calibri Light" w:hAnsi="Calibri Light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rsid w:val="00C140B5"/>
    <w:pPr>
      <w:jc w:val="both"/>
    </w:pPr>
    <w:rPr>
      <w:rFonts w:ascii="Trebuchet MS" w:hAnsi="Trebuchet MS"/>
      <w:sz w:val="22"/>
    </w:rPr>
  </w:style>
  <w:style w:type="paragraph" w:styleId="Spistreci2">
    <w:name w:val="toc 2"/>
    <w:basedOn w:val="Normalny"/>
    <w:next w:val="Normalny"/>
    <w:autoRedefine/>
    <w:uiPriority w:val="39"/>
    <w:rsid w:val="00C140B5"/>
    <w:pPr>
      <w:ind w:left="220"/>
      <w:jc w:val="both"/>
    </w:pPr>
    <w:rPr>
      <w:rFonts w:ascii="Trebuchet MS" w:hAnsi="Trebuchet MS"/>
      <w:sz w:val="22"/>
    </w:rPr>
  </w:style>
  <w:style w:type="paragraph" w:styleId="Spistreci3">
    <w:name w:val="toc 3"/>
    <w:basedOn w:val="Normalny"/>
    <w:next w:val="Normalny"/>
    <w:autoRedefine/>
    <w:uiPriority w:val="39"/>
    <w:rsid w:val="00C140B5"/>
    <w:pPr>
      <w:ind w:left="440"/>
      <w:jc w:val="both"/>
    </w:pPr>
    <w:rPr>
      <w:rFonts w:ascii="Trebuchet MS" w:hAnsi="Trebuchet MS"/>
      <w:sz w:val="22"/>
    </w:rPr>
  </w:style>
  <w:style w:type="character" w:styleId="UyteHipercze">
    <w:name w:val="FollowedHyperlink"/>
    <w:uiPriority w:val="99"/>
    <w:rsid w:val="00C140B5"/>
    <w:rPr>
      <w:color w:val="954F72"/>
      <w:u w:val="single"/>
    </w:rPr>
  </w:style>
  <w:style w:type="table" w:customStyle="1" w:styleId="Tabela-Siatka31">
    <w:name w:val="Tabela - Siatka31"/>
    <w:basedOn w:val="Standardowy"/>
    <w:next w:val="Tabela-Siatka"/>
    <w:uiPriority w:val="39"/>
    <w:rsid w:val="00C140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0B5"/>
    <w:pPr>
      <w:spacing w:after="0" w:line="240" w:lineRule="auto"/>
    </w:pPr>
    <w:rPr>
      <w:rFonts w:ascii="Trebuchet MS" w:eastAsia="Times New Roman" w:hAnsi="Trebuchet MS" w:cs="Times New Roman"/>
      <w:szCs w:val="24"/>
      <w:lang w:eastAsia="pl-PL"/>
    </w:rPr>
  </w:style>
  <w:style w:type="paragraph" w:customStyle="1" w:styleId="Default">
    <w:name w:val="Default"/>
    <w:rsid w:val="00C140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C140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C140B5"/>
    <w:pPr>
      <w:spacing w:after="120" w:line="480" w:lineRule="auto"/>
      <w:jc w:val="both"/>
    </w:pPr>
    <w:rPr>
      <w:rFonts w:ascii="Trebuchet MS" w:hAnsi="Trebuchet MS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C140B5"/>
    <w:rPr>
      <w:rFonts w:ascii="Trebuchet MS" w:eastAsia="Times New Roman" w:hAnsi="Trebuchet MS" w:cs="Times New Roman"/>
      <w:szCs w:val="24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C140B5"/>
    <w:rPr>
      <w:color w:val="2B579A"/>
      <w:shd w:val="clear" w:color="auto" w:fill="E1DFDD"/>
    </w:rPr>
  </w:style>
  <w:style w:type="paragraph" w:customStyle="1" w:styleId="Standard">
    <w:name w:val="Standard"/>
    <w:uiPriority w:val="99"/>
    <w:rsid w:val="00C140B5"/>
    <w:pPr>
      <w:suppressAutoHyphens/>
      <w:autoSpaceDN w:val="0"/>
      <w:spacing w:after="0" w:line="276" w:lineRule="auto"/>
      <w:textAlignment w:val="baseline"/>
    </w:pPr>
    <w:rPr>
      <w:rFonts w:ascii="Arial" w:eastAsia="Arial Unicode MS" w:hAnsi="Arial" w:cs="Arial Unicode MS"/>
      <w:color w:val="000000"/>
      <w:kern w:val="3"/>
      <w:lang w:eastAsia="pl-PL"/>
    </w:rPr>
  </w:style>
  <w:style w:type="numbering" w:customStyle="1" w:styleId="WWNum7">
    <w:name w:val="WWNum7"/>
    <w:basedOn w:val="Bezlisty"/>
    <w:rsid w:val="00C140B5"/>
    <w:pPr>
      <w:numPr>
        <w:numId w:val="5"/>
      </w:numPr>
    </w:pPr>
  </w:style>
  <w:style w:type="paragraph" w:customStyle="1" w:styleId="Tekstpodstawowy21">
    <w:name w:val="Tekst podstawowy 21"/>
    <w:basedOn w:val="Normalny"/>
    <w:rsid w:val="00C140B5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rFonts w:eastAsia="Calibri"/>
    </w:rPr>
  </w:style>
  <w:style w:type="paragraph" w:styleId="Legenda">
    <w:name w:val="caption"/>
    <w:basedOn w:val="Normalny"/>
    <w:uiPriority w:val="99"/>
    <w:unhideWhenUsed/>
    <w:qFormat/>
    <w:rsid w:val="00C140B5"/>
    <w:pPr>
      <w:suppressLineNumbers/>
      <w:suppressAutoHyphens/>
      <w:overflowPunct w:val="0"/>
      <w:autoSpaceDE w:val="0"/>
      <w:spacing w:before="120" w:after="120"/>
    </w:pPr>
    <w:rPr>
      <w:rFonts w:cs="Arial Unicode MS"/>
      <w:bCs/>
      <w:i/>
      <w:iCs/>
    </w:rPr>
  </w:style>
  <w:style w:type="table" w:customStyle="1" w:styleId="STBU1">
    <w:name w:val="STBU1"/>
    <w:basedOn w:val="Standardowy"/>
    <w:next w:val="Tabela-Siatka"/>
    <w:uiPriority w:val="59"/>
    <w:rsid w:val="001B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nagwekrzymski">
    <w:name w:val="Styl1_nagłówek_rzymski"/>
    <w:basedOn w:val="Normalny"/>
    <w:link w:val="Styl1nagwekrzymskiZnak"/>
    <w:rsid w:val="00D91161"/>
    <w:pPr>
      <w:spacing w:line="259" w:lineRule="auto"/>
      <w:jc w:val="both"/>
    </w:pPr>
    <w:rPr>
      <w:rFonts w:eastAsiaTheme="minorHAnsi"/>
      <w:b/>
      <w:lang w:eastAsia="en-US"/>
    </w:rPr>
  </w:style>
  <w:style w:type="paragraph" w:customStyle="1" w:styleId="1Styl1rzymski">
    <w:name w:val="1. Styl1_rzymski"/>
    <w:basedOn w:val="Styl1nagwekrzymski"/>
    <w:link w:val="1Styl1rzymskiZnak"/>
    <w:qFormat/>
    <w:rsid w:val="00B2535B"/>
    <w:pPr>
      <w:numPr>
        <w:ilvl w:val="3"/>
        <w:numId w:val="16"/>
      </w:numPr>
    </w:pPr>
  </w:style>
  <w:style w:type="character" w:customStyle="1" w:styleId="Styl1nagwekrzymskiZnak">
    <w:name w:val="Styl1_nagłówek_rzymski Znak"/>
    <w:basedOn w:val="Domylnaczcionkaakapitu"/>
    <w:link w:val="Styl1nagwekrzymski"/>
    <w:rsid w:val="00D91161"/>
    <w:rPr>
      <w:rFonts w:ascii="Times New Roman" w:hAnsi="Times New Roman" w:cs="Times New Roman"/>
      <w:b/>
      <w:sz w:val="24"/>
      <w:szCs w:val="24"/>
    </w:rPr>
  </w:style>
  <w:style w:type="character" w:customStyle="1" w:styleId="1Styl1rzymskiZnak">
    <w:name w:val="1. Styl1_rzymski Znak"/>
    <w:basedOn w:val="Styl1nagwekrzymskiZnak"/>
    <w:link w:val="1Styl1rzymski"/>
    <w:rsid w:val="00B2535B"/>
    <w:rPr>
      <w:rFonts w:ascii="Times New Roman" w:hAnsi="Times New Roman" w:cs="Times New Roman"/>
      <w:b/>
      <w:sz w:val="24"/>
      <w:szCs w:val="24"/>
    </w:rPr>
  </w:style>
  <w:style w:type="character" w:styleId="Numerstrony">
    <w:name w:val="page number"/>
    <w:basedOn w:val="Domylnaczcionkaakapitu"/>
    <w:uiPriority w:val="99"/>
    <w:rsid w:val="00267A12"/>
  </w:style>
  <w:style w:type="character" w:customStyle="1" w:styleId="Nagwek5Znak">
    <w:name w:val="Nagłówek 5 Znak"/>
    <w:basedOn w:val="Domylnaczcionkaakapitu"/>
    <w:link w:val="Nagwek5"/>
    <w:rsid w:val="00DD11DE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D11D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D11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D11D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D11DE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rsid w:val="00DD11DE"/>
    <w:pPr>
      <w:widowControl w:val="0"/>
      <w:autoSpaceDE w:val="0"/>
      <w:autoSpaceDN w:val="0"/>
      <w:adjustRightInd w:val="0"/>
      <w:ind w:left="227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11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DD11DE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Wypunktowanie2">
    <w:name w:val="Wypunktowanie2"/>
    <w:basedOn w:val="Normalny"/>
    <w:uiPriority w:val="99"/>
    <w:rsid w:val="00DD11DE"/>
    <w:pPr>
      <w:widowControl w:val="0"/>
      <w:tabs>
        <w:tab w:val="num" w:pos="792"/>
      </w:tabs>
      <w:autoSpaceDE w:val="0"/>
      <w:autoSpaceDN w:val="0"/>
      <w:adjustRightInd w:val="0"/>
      <w:ind w:left="792" w:hanging="432"/>
    </w:pPr>
    <w:rPr>
      <w:sz w:val="20"/>
      <w:szCs w:val="20"/>
      <w:lang w:eastAsia="en-US"/>
    </w:rPr>
  </w:style>
  <w:style w:type="paragraph" w:customStyle="1" w:styleId="spistreci10">
    <w:name w:val="spis treści 1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before="480" w:line="240" w:lineRule="atLeast"/>
      <w:ind w:left="720" w:right="720" w:hanging="720"/>
    </w:pPr>
    <w:rPr>
      <w:sz w:val="20"/>
      <w:szCs w:val="20"/>
      <w:lang w:val="en-US"/>
    </w:rPr>
  </w:style>
  <w:style w:type="paragraph" w:customStyle="1" w:styleId="spistreci20">
    <w:name w:val="spis treści 2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1440" w:right="720" w:hanging="720"/>
    </w:pPr>
    <w:rPr>
      <w:sz w:val="20"/>
      <w:szCs w:val="20"/>
      <w:lang w:val="en-US"/>
    </w:rPr>
  </w:style>
  <w:style w:type="paragraph" w:customStyle="1" w:styleId="spistreci30">
    <w:name w:val="spis treści 3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2160" w:right="720" w:hanging="720"/>
    </w:pPr>
    <w:rPr>
      <w:sz w:val="20"/>
      <w:szCs w:val="20"/>
      <w:lang w:val="en-US"/>
    </w:rPr>
  </w:style>
  <w:style w:type="paragraph" w:customStyle="1" w:styleId="spistreci4">
    <w:name w:val="spis treści 4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2880" w:right="720" w:hanging="720"/>
    </w:pPr>
    <w:rPr>
      <w:sz w:val="20"/>
      <w:szCs w:val="20"/>
      <w:lang w:val="en-US"/>
    </w:rPr>
  </w:style>
  <w:style w:type="paragraph" w:customStyle="1" w:styleId="spistreci5">
    <w:name w:val="spis treści 5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3600" w:right="720" w:hanging="720"/>
    </w:pPr>
    <w:rPr>
      <w:sz w:val="20"/>
      <w:szCs w:val="20"/>
      <w:lang w:val="en-US"/>
    </w:rPr>
  </w:style>
  <w:style w:type="paragraph" w:customStyle="1" w:styleId="spistreci6">
    <w:name w:val="spis treści 6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7">
    <w:name w:val="spis treści 7"/>
    <w:basedOn w:val="Normalny"/>
    <w:uiPriority w:val="99"/>
    <w:rsid w:val="00DD11DE"/>
    <w:pPr>
      <w:widowControl w:val="0"/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8">
    <w:name w:val="spis treści 8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9">
    <w:name w:val="spis treści 9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nagwekwykazurde">
    <w:name w:val="nagłówek wykazu źródeł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</w:pPr>
    <w:rPr>
      <w:sz w:val="20"/>
      <w:szCs w:val="20"/>
      <w:lang w:val="en-US"/>
    </w:rPr>
  </w:style>
  <w:style w:type="paragraph" w:customStyle="1" w:styleId="podpis">
    <w:name w:val="podpis"/>
    <w:basedOn w:val="Normalny"/>
    <w:uiPriority w:val="99"/>
    <w:rsid w:val="00DD11DE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EquationCaption">
    <w:name w:val="_Equation Caption"/>
    <w:uiPriority w:val="99"/>
    <w:rsid w:val="00DD11DE"/>
  </w:style>
  <w:style w:type="paragraph" w:customStyle="1" w:styleId="WW-Tekstpodstawowy2">
    <w:name w:val="WW-Tekst podstawowy 2"/>
    <w:basedOn w:val="Normalny"/>
    <w:rsid w:val="00DD11DE"/>
    <w:pPr>
      <w:widowControl w:val="0"/>
      <w:suppressAutoHyphens/>
      <w:autoSpaceDE w:val="0"/>
      <w:autoSpaceDN w:val="0"/>
      <w:adjustRightInd w:val="0"/>
    </w:pPr>
    <w:rPr>
      <w:b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DD11DE"/>
    <w:pPr>
      <w:widowControl w:val="0"/>
      <w:autoSpaceDE w:val="0"/>
      <w:autoSpaceDN w:val="0"/>
      <w:adjustRightInd w:val="0"/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1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DD11DE"/>
    <w:pPr>
      <w:widowControl w:val="0"/>
      <w:autoSpaceDE w:val="0"/>
      <w:autoSpaceDN w:val="0"/>
      <w:adjustRightInd w:val="0"/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D11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3">
    <w:name w:val="xl23"/>
    <w:basedOn w:val="Normalny"/>
    <w:uiPriority w:val="99"/>
    <w:rsid w:val="00DD11DE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Tekstblokowy">
    <w:name w:val="Block Text"/>
    <w:basedOn w:val="Normalny"/>
    <w:rsid w:val="00DD11DE"/>
    <w:pPr>
      <w:widowControl w:val="0"/>
      <w:tabs>
        <w:tab w:val="left" w:pos="1701"/>
      </w:tabs>
      <w:autoSpaceDE w:val="0"/>
      <w:autoSpaceDN w:val="0"/>
      <w:adjustRightInd w:val="0"/>
      <w:ind w:left="540" w:right="99"/>
    </w:pPr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DD11DE"/>
  </w:style>
  <w:style w:type="paragraph" w:customStyle="1" w:styleId="mylniki1">
    <w:name w:val="myślniki1"/>
    <w:basedOn w:val="Tekstpodstawowy"/>
    <w:uiPriority w:val="99"/>
    <w:rsid w:val="00DD11DE"/>
    <w:pPr>
      <w:widowControl w:val="0"/>
      <w:tabs>
        <w:tab w:val="num" w:pos="720"/>
        <w:tab w:val="num" w:pos="1080"/>
      </w:tabs>
      <w:autoSpaceDE w:val="0"/>
      <w:autoSpaceDN w:val="0"/>
      <w:adjustRightInd w:val="0"/>
      <w:ind w:left="720" w:hanging="180"/>
      <w:jc w:val="left"/>
    </w:pPr>
  </w:style>
  <w:style w:type="paragraph" w:customStyle="1" w:styleId="Akapitzlist1">
    <w:name w:val="Akapit z listą1"/>
    <w:basedOn w:val="Normalny"/>
    <w:uiPriority w:val="99"/>
    <w:qFormat/>
    <w:rsid w:val="00DD11DE"/>
    <w:pPr>
      <w:ind w:left="708"/>
    </w:pPr>
  </w:style>
  <w:style w:type="character" w:customStyle="1" w:styleId="ZnakZnak1">
    <w:name w:val="Znak Znak1"/>
    <w:uiPriority w:val="99"/>
    <w:semiHidden/>
    <w:locked/>
    <w:rsid w:val="00DD11DE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DD11DE"/>
    <w:rPr>
      <w:sz w:val="24"/>
      <w:lang w:val="pl-PL" w:eastAsia="pl-PL"/>
    </w:rPr>
  </w:style>
  <w:style w:type="character" w:customStyle="1" w:styleId="ZnakZnak131">
    <w:name w:val="Znak Znak131"/>
    <w:uiPriority w:val="99"/>
    <w:rsid w:val="00DD11DE"/>
    <w:rPr>
      <w:sz w:val="24"/>
      <w:lang w:val="pl-PL" w:eastAsia="pl-PL"/>
    </w:rPr>
  </w:style>
  <w:style w:type="character" w:customStyle="1" w:styleId="ZnakZnak3">
    <w:name w:val="Znak Znak3"/>
    <w:locked/>
    <w:rsid w:val="00DD11DE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DD11DE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DD11DE"/>
    <w:rPr>
      <w:sz w:val="24"/>
    </w:rPr>
  </w:style>
  <w:style w:type="paragraph" w:customStyle="1" w:styleId="Tekstpodstawowy311">
    <w:name w:val="Tekst podstawowy 311"/>
    <w:basedOn w:val="Normalny"/>
    <w:uiPriority w:val="99"/>
    <w:rsid w:val="00DD11DE"/>
    <w:pPr>
      <w:widowControl w:val="0"/>
      <w:suppressAutoHyphens/>
    </w:pPr>
    <w:rPr>
      <w:kern w:val="1"/>
    </w:rPr>
  </w:style>
  <w:style w:type="paragraph" w:customStyle="1" w:styleId="punkt">
    <w:name w:val="punkt"/>
    <w:basedOn w:val="Normalny"/>
    <w:uiPriority w:val="99"/>
    <w:rsid w:val="00DD11DE"/>
    <w:pPr>
      <w:widowControl w:val="0"/>
      <w:tabs>
        <w:tab w:val="left" w:pos="540"/>
      </w:tabs>
      <w:autoSpaceDE w:val="0"/>
      <w:autoSpaceDN w:val="0"/>
      <w:adjustRightInd w:val="0"/>
      <w:ind w:left="540" w:hanging="540"/>
    </w:pPr>
    <w:rPr>
      <w:b/>
      <w:bCs/>
      <w:sz w:val="28"/>
    </w:rPr>
  </w:style>
  <w:style w:type="character" w:customStyle="1" w:styleId="h2">
    <w:name w:val="h2"/>
    <w:rsid w:val="00DD11DE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rsid w:val="00DD11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1">
    <w:name w:val="Akapit z listą21"/>
    <w:basedOn w:val="Normalny"/>
    <w:uiPriority w:val="99"/>
    <w:rsid w:val="00DD11D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kapitzlist2">
    <w:name w:val="Akapit z listą2"/>
    <w:basedOn w:val="Normalny"/>
    <w:link w:val="ListParagraphChar"/>
    <w:qFormat/>
    <w:rsid w:val="00DD11DE"/>
    <w:pPr>
      <w:suppressAutoHyphens/>
      <w:ind w:left="720"/>
    </w:pPr>
  </w:style>
  <w:style w:type="paragraph" w:customStyle="1" w:styleId="Listanumerowana1">
    <w:name w:val="Lista numerowana1"/>
    <w:basedOn w:val="Normalny"/>
    <w:uiPriority w:val="99"/>
    <w:rsid w:val="00DD11DE"/>
    <w:pPr>
      <w:suppressAutoHyphens/>
      <w:ind w:left="360" w:hanging="360"/>
    </w:pPr>
    <w:rPr>
      <w:lang w:eastAsia="ar-SA"/>
    </w:rPr>
  </w:style>
  <w:style w:type="paragraph" w:customStyle="1" w:styleId="Akapitzlist3">
    <w:name w:val="Akapit z listą3"/>
    <w:basedOn w:val="Normalny"/>
    <w:rsid w:val="00DD11DE"/>
    <w:pPr>
      <w:ind w:left="708"/>
    </w:pPr>
  </w:style>
  <w:style w:type="character" w:customStyle="1" w:styleId="ZnakZnak11">
    <w:name w:val="Znak Znak11"/>
    <w:uiPriority w:val="99"/>
    <w:locked/>
    <w:rsid w:val="00DD11DE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rsid w:val="00DD11DE"/>
    <w:pPr>
      <w:widowControl w:val="0"/>
      <w:tabs>
        <w:tab w:val="left" w:pos="2381"/>
      </w:tabs>
      <w:suppressAutoHyphens/>
    </w:pPr>
    <w:rPr>
      <w:b/>
      <w:i/>
      <w:sz w:val="28"/>
      <w:szCs w:val="20"/>
    </w:rPr>
  </w:style>
  <w:style w:type="paragraph" w:customStyle="1" w:styleId="Bezodstpw1">
    <w:name w:val="Bez odstępów1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DD11DE"/>
    <w:pPr>
      <w:suppressAutoHyphens/>
      <w:ind w:left="708"/>
    </w:pPr>
    <w:rPr>
      <w:lang w:eastAsia="ar-SA"/>
    </w:rPr>
  </w:style>
  <w:style w:type="paragraph" w:customStyle="1" w:styleId="Bezodstpw2">
    <w:name w:val="Bez odstępów2"/>
    <w:uiPriority w:val="99"/>
    <w:rsid w:val="00DD11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DD11DE"/>
    <w:pPr>
      <w:spacing w:before="100" w:beforeAutospacing="1" w:after="100" w:afterAutospacing="1"/>
    </w:pPr>
  </w:style>
  <w:style w:type="paragraph" w:customStyle="1" w:styleId="Akapitzlist5">
    <w:name w:val="Akapit z listą5"/>
    <w:basedOn w:val="Normalny"/>
    <w:uiPriority w:val="99"/>
    <w:rsid w:val="00DD11DE"/>
    <w:pPr>
      <w:ind w:left="708"/>
    </w:pPr>
  </w:style>
  <w:style w:type="paragraph" w:customStyle="1" w:styleId="Bezodstpw3">
    <w:name w:val="Bez odstępów3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4">
    <w:name w:val="Znak Znak14"/>
    <w:uiPriority w:val="99"/>
    <w:rsid w:val="00DD11DE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DD11DE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DD11DE"/>
    <w:rPr>
      <w:sz w:val="24"/>
      <w:lang w:val="pl-PL" w:eastAsia="pl-PL"/>
    </w:rPr>
  </w:style>
  <w:style w:type="character" w:customStyle="1" w:styleId="ZnakZnak142">
    <w:name w:val="Znak Znak142"/>
    <w:uiPriority w:val="99"/>
    <w:rsid w:val="00DD11DE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,Nagłówek Znak1"/>
    <w:locked/>
    <w:rsid w:val="00DD11DE"/>
    <w:rPr>
      <w:sz w:val="24"/>
      <w:lang w:val="pl-PL" w:eastAsia="pl-PL"/>
    </w:rPr>
  </w:style>
  <w:style w:type="paragraph" w:customStyle="1" w:styleId="Tekstpodstawowywcity21">
    <w:name w:val="Tekst podstawowy wcięty 21"/>
    <w:basedOn w:val="Normalny"/>
    <w:rsid w:val="00DD11DE"/>
    <w:pPr>
      <w:widowControl w:val="0"/>
      <w:suppressAutoHyphens/>
      <w:autoSpaceDE w:val="0"/>
      <w:ind w:left="227"/>
    </w:pPr>
    <w:rPr>
      <w:lang w:eastAsia="ar-SA"/>
    </w:rPr>
  </w:style>
  <w:style w:type="table" w:customStyle="1" w:styleId="TableGrid0">
    <w:name w:val="Table Grid0"/>
    <w:rsid w:val="00DD11D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asia">
    <w:name w:val="Kasia"/>
    <w:basedOn w:val="Normalny"/>
    <w:rsid w:val="00DD11DE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DD11DE"/>
    <w:pPr>
      <w:spacing w:before="100" w:beforeAutospacing="1" w:after="100" w:afterAutospacing="1"/>
    </w:pPr>
  </w:style>
  <w:style w:type="numbering" w:customStyle="1" w:styleId="Bezlisty1">
    <w:name w:val="Bez listy1"/>
    <w:next w:val="Bezlisty"/>
    <w:uiPriority w:val="99"/>
    <w:semiHidden/>
    <w:unhideWhenUsed/>
    <w:rsid w:val="00420429"/>
  </w:style>
  <w:style w:type="numbering" w:customStyle="1" w:styleId="Bezlisty11">
    <w:name w:val="Bez listy11"/>
    <w:next w:val="Bezlisty"/>
    <w:semiHidden/>
    <w:unhideWhenUsed/>
    <w:rsid w:val="00420429"/>
  </w:style>
  <w:style w:type="table" w:customStyle="1" w:styleId="Tabela-Siatka1">
    <w:name w:val="Tabela - Siatka1"/>
    <w:basedOn w:val="Standardowy"/>
    <w:next w:val="Tabela-Siatka"/>
    <w:uiPriority w:val="59"/>
    <w:rsid w:val="00420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uiPriority w:val="99"/>
    <w:locked/>
    <w:rsid w:val="00F94BCC"/>
    <w:rPr>
      <w:rFonts w:ascii="Arial" w:eastAsia="Times New Roman" w:hAnsi="Arial" w:cs="Times New Roman"/>
      <w:sz w:val="28"/>
      <w:szCs w:val="24"/>
      <w:lang w:eastAsia="pl-PL"/>
    </w:rPr>
  </w:style>
  <w:style w:type="character" w:customStyle="1" w:styleId="TekstpodstawowyZnak1">
    <w:name w:val="Tekst podstawowy Znak1"/>
    <w:basedOn w:val="Domylnaczcionkaakapitu"/>
    <w:locked/>
    <w:rsid w:val="00F94BCC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F94BCC"/>
    <w:pPr>
      <w:spacing w:before="100" w:after="100"/>
    </w:pPr>
    <w:rPr>
      <w:rFonts w:ascii="Arial" w:hAnsi="Arial"/>
      <w:b/>
      <w:szCs w:val="20"/>
    </w:rPr>
  </w:style>
  <w:style w:type="paragraph" w:customStyle="1" w:styleId="p5">
    <w:name w:val="p5"/>
    <w:basedOn w:val="Normalny"/>
    <w:uiPriority w:val="99"/>
    <w:rsid w:val="00F94B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rFonts w:eastAsia="Calibri"/>
    </w:rPr>
  </w:style>
  <w:style w:type="paragraph" w:styleId="Lista">
    <w:name w:val="List"/>
    <w:basedOn w:val="Normalny"/>
    <w:rsid w:val="00F94BCC"/>
    <w:pPr>
      <w:widowControl w:val="0"/>
      <w:numPr>
        <w:numId w:val="26"/>
      </w:numPr>
      <w:tabs>
        <w:tab w:val="left" w:pos="1134"/>
      </w:tabs>
      <w:adjustRightInd w:val="0"/>
      <w:spacing w:line="360" w:lineRule="auto"/>
      <w:jc w:val="both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HeaderChar">
    <w:name w:val="Header Char"/>
    <w:aliases w:val="Nagłówek strony Char,Nagłówek strony1 Char,Nagłówek strony11 Char,Nagłówek strony1 Char1,Nagłówek strony11 Char1"/>
    <w:uiPriority w:val="99"/>
    <w:locked/>
    <w:rsid w:val="00F94BCC"/>
    <w:rPr>
      <w:rFonts w:ascii="Times New Roman" w:hAnsi="Times New Roman"/>
      <w:sz w:val="24"/>
      <w:lang w:val="en-GB" w:eastAsia="en-US"/>
    </w:rPr>
  </w:style>
  <w:style w:type="paragraph" w:customStyle="1" w:styleId="Footer1">
    <w:name w:val="Footer1"/>
    <w:basedOn w:val="Normalny"/>
    <w:rsid w:val="00F94BCC"/>
    <w:pPr>
      <w:tabs>
        <w:tab w:val="center" w:pos="4536"/>
        <w:tab w:val="right" w:pos="9072"/>
      </w:tabs>
    </w:pPr>
    <w:rPr>
      <w:rFonts w:eastAsiaTheme="minorHAnsi"/>
      <w:szCs w:val="22"/>
      <w:lang w:val="en-GB" w:eastAsia="en-US"/>
    </w:rPr>
  </w:style>
  <w:style w:type="character" w:customStyle="1" w:styleId="NormalabcZnak">
    <w:name w:val="Normal abc Znak"/>
    <w:basedOn w:val="Domylnaczcionkaakapitu"/>
    <w:link w:val="Normalabc"/>
    <w:uiPriority w:val="99"/>
    <w:locked/>
    <w:rsid w:val="00F94BCC"/>
    <w:rPr>
      <w:rFonts w:eastAsia="Times New Roman" w:cs="Times New Roman"/>
      <w:sz w:val="24"/>
      <w:szCs w:val="24"/>
    </w:rPr>
  </w:style>
  <w:style w:type="paragraph" w:customStyle="1" w:styleId="Normalabc">
    <w:name w:val="Normal abc"/>
    <w:basedOn w:val="Akapitzlist"/>
    <w:link w:val="NormalabcZnak"/>
    <w:uiPriority w:val="99"/>
    <w:rsid w:val="00F94BCC"/>
    <w:pPr>
      <w:spacing w:after="0" w:line="240" w:lineRule="auto"/>
      <w:ind w:left="284" w:hanging="284"/>
    </w:pPr>
    <w:rPr>
      <w:rFonts w:eastAsia="Times New Roman" w:cs="Times New Roman"/>
      <w:sz w:val="24"/>
      <w:szCs w:val="24"/>
    </w:rPr>
  </w:style>
  <w:style w:type="paragraph" w:customStyle="1" w:styleId="Header1">
    <w:name w:val="Header1"/>
    <w:basedOn w:val="Normalny"/>
    <w:uiPriority w:val="99"/>
    <w:rsid w:val="00F94BCC"/>
    <w:pPr>
      <w:tabs>
        <w:tab w:val="center" w:pos="4536"/>
        <w:tab w:val="right" w:pos="9072"/>
      </w:tabs>
    </w:pPr>
    <w:rPr>
      <w:color w:val="00000A"/>
      <w:lang w:val="en-GB" w:eastAsia="en-US"/>
    </w:rPr>
  </w:style>
  <w:style w:type="paragraph" w:customStyle="1" w:styleId="Punkty">
    <w:name w:val="Punkty"/>
    <w:basedOn w:val="Normalny"/>
    <w:uiPriority w:val="99"/>
    <w:rsid w:val="00F94BCC"/>
    <w:rPr>
      <w:rFonts w:ascii="Calibri" w:hAnsi="Calibri"/>
      <w:color w:val="00000A"/>
      <w:sz w:val="20"/>
      <w:lang w:eastAsia="en-US"/>
    </w:rPr>
  </w:style>
  <w:style w:type="paragraph" w:customStyle="1" w:styleId="Normalkropka">
    <w:name w:val="Normal kropka"/>
    <w:basedOn w:val="Akapitzlist"/>
    <w:uiPriority w:val="99"/>
    <w:rsid w:val="00F94BCC"/>
    <w:pPr>
      <w:spacing w:after="0" w:line="240" w:lineRule="auto"/>
      <w:ind w:left="568" w:hanging="284"/>
    </w:pPr>
    <w:rPr>
      <w:rFonts w:ascii="Calibri" w:eastAsia="Times New Roman" w:hAnsi="Calibri" w:cs="Times New Roman"/>
      <w:color w:val="00000A"/>
      <w:sz w:val="20"/>
      <w:szCs w:val="24"/>
    </w:rPr>
  </w:style>
  <w:style w:type="paragraph" w:customStyle="1" w:styleId="Tabelanagwek">
    <w:name w:val="Tabela nagłówek"/>
    <w:basedOn w:val="Normalny"/>
    <w:uiPriority w:val="99"/>
    <w:rsid w:val="00F94BCC"/>
    <w:pPr>
      <w:jc w:val="center"/>
    </w:pPr>
    <w:rPr>
      <w:rFonts w:ascii="Calibri" w:hAnsi="Calibri"/>
      <w:b/>
      <w:bCs/>
      <w:color w:val="FFFFFF"/>
      <w:sz w:val="20"/>
      <w:lang w:eastAsia="en-US"/>
    </w:rPr>
  </w:style>
  <w:style w:type="character" w:customStyle="1" w:styleId="HeaderChar1">
    <w:name w:val="Header Char1"/>
    <w:basedOn w:val="Domylnaczcionkaakapitu"/>
    <w:uiPriority w:val="99"/>
    <w:semiHidden/>
    <w:locked/>
    <w:rsid w:val="00F94BCC"/>
    <w:rPr>
      <w:rFonts w:ascii="Times New Roman" w:hAnsi="Times New Roman" w:cs="Times New Roman"/>
      <w:sz w:val="24"/>
      <w:szCs w:val="24"/>
    </w:rPr>
  </w:style>
  <w:style w:type="paragraph" w:customStyle="1" w:styleId="Tekstpodstawowy1">
    <w:name w:val="Tekst podstawowy1"/>
    <w:basedOn w:val="Normalny"/>
    <w:uiPriority w:val="99"/>
    <w:rsid w:val="00F94BCC"/>
    <w:pPr>
      <w:widowControl w:val="0"/>
      <w:spacing w:line="288" w:lineRule="auto"/>
    </w:pPr>
    <w:rPr>
      <w:color w:val="00000A"/>
      <w:sz w:val="22"/>
      <w:szCs w:val="20"/>
    </w:rPr>
  </w:style>
  <w:style w:type="paragraph" w:customStyle="1" w:styleId="Zawartotabeli">
    <w:name w:val="Zawartość tabeli"/>
    <w:basedOn w:val="Normalny"/>
    <w:uiPriority w:val="99"/>
    <w:rsid w:val="00F94BCC"/>
    <w:pPr>
      <w:widowControl w:val="0"/>
      <w:jc w:val="center"/>
    </w:pPr>
    <w:rPr>
      <w:b/>
      <w:color w:val="00000A"/>
      <w:sz w:val="20"/>
      <w:szCs w:val="20"/>
    </w:rPr>
  </w:style>
  <w:style w:type="paragraph" w:customStyle="1" w:styleId="Paragraf">
    <w:name w:val="Paragraf"/>
    <w:basedOn w:val="Tekstpodstawowy1"/>
    <w:rsid w:val="00F94BCC"/>
    <w:pPr>
      <w:keepNext/>
      <w:widowControl/>
      <w:spacing w:before="397" w:after="170"/>
      <w:jc w:val="center"/>
    </w:pPr>
    <w:rPr>
      <w:b/>
    </w:rPr>
  </w:style>
  <w:style w:type="paragraph" w:customStyle="1" w:styleId="Wyliczanka">
    <w:name w:val="Wyliczanka"/>
    <w:basedOn w:val="Tekstpodstawowy1"/>
    <w:uiPriority w:val="99"/>
    <w:rsid w:val="00F94BCC"/>
    <w:pPr>
      <w:widowControl/>
    </w:pPr>
  </w:style>
  <w:style w:type="character" w:customStyle="1" w:styleId="StopkaZnak1">
    <w:name w:val="Stopka Znak1"/>
    <w:basedOn w:val="Domylnaczcionkaakapitu"/>
    <w:uiPriority w:val="99"/>
    <w:rsid w:val="00F94B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F94BCC"/>
    <w:pPr>
      <w:suppressAutoHyphens/>
      <w:overflowPunct w:val="0"/>
      <w:autoSpaceDE w:val="0"/>
      <w:spacing w:before="80"/>
      <w:ind w:left="709" w:hanging="709"/>
      <w:jc w:val="both"/>
      <w:textAlignment w:val="baseline"/>
    </w:pPr>
    <w:rPr>
      <w:rFonts w:eastAsia="Calibri"/>
      <w:lang w:eastAsia="ar-SA"/>
    </w:rPr>
  </w:style>
  <w:style w:type="paragraph" w:customStyle="1" w:styleId="xl39">
    <w:name w:val="xl39"/>
    <w:basedOn w:val="Normalny"/>
    <w:uiPriority w:val="99"/>
    <w:rsid w:val="00F94BCC"/>
    <w:pPr>
      <w:suppressAutoHyphens/>
      <w:spacing w:before="280" w:after="280"/>
      <w:jc w:val="center"/>
    </w:pPr>
    <w:rPr>
      <w:rFonts w:ascii="Arial" w:eastAsia="Calibri" w:hAnsi="Arial" w:cs="Arial"/>
      <w:b/>
      <w:bCs/>
      <w:lang w:eastAsia="ar-SA"/>
    </w:rPr>
  </w:style>
  <w:style w:type="paragraph" w:customStyle="1" w:styleId="c2">
    <w:name w:val="c2"/>
    <w:basedOn w:val="Normalny"/>
    <w:rsid w:val="00F94BCC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p6">
    <w:name w:val="p6"/>
    <w:basedOn w:val="Normalny"/>
    <w:uiPriority w:val="99"/>
    <w:rsid w:val="00F94B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szCs w:val="20"/>
    </w:rPr>
  </w:style>
  <w:style w:type="paragraph" w:customStyle="1" w:styleId="p8">
    <w:name w:val="p8"/>
    <w:basedOn w:val="Normalny"/>
    <w:uiPriority w:val="99"/>
    <w:rsid w:val="00F94BCC"/>
    <w:pPr>
      <w:widowControl w:val="0"/>
      <w:tabs>
        <w:tab w:val="left" w:pos="820"/>
        <w:tab w:val="left" w:pos="980"/>
      </w:tabs>
      <w:overflowPunct w:val="0"/>
      <w:autoSpaceDE w:val="0"/>
      <w:autoSpaceDN w:val="0"/>
      <w:adjustRightInd w:val="0"/>
      <w:spacing w:line="260" w:lineRule="atLeast"/>
      <w:ind w:left="432" w:hanging="144"/>
      <w:textAlignment w:val="baseline"/>
    </w:pPr>
    <w:rPr>
      <w:szCs w:val="20"/>
    </w:rPr>
  </w:style>
  <w:style w:type="paragraph" w:customStyle="1" w:styleId="c11">
    <w:name w:val="c11"/>
    <w:basedOn w:val="Normalny"/>
    <w:rsid w:val="00F94BCC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p12">
    <w:name w:val="p12"/>
    <w:basedOn w:val="Normalny"/>
    <w:rsid w:val="00F94BCC"/>
    <w:pPr>
      <w:widowControl w:val="0"/>
      <w:tabs>
        <w:tab w:val="left" w:pos="300"/>
        <w:tab w:val="left" w:pos="580"/>
      </w:tabs>
      <w:overflowPunct w:val="0"/>
      <w:autoSpaceDE w:val="0"/>
      <w:autoSpaceDN w:val="0"/>
      <w:adjustRightInd w:val="0"/>
      <w:spacing w:line="260" w:lineRule="atLeast"/>
      <w:ind w:left="864" w:hanging="288"/>
      <w:textAlignment w:val="baseline"/>
    </w:pPr>
    <w:rPr>
      <w:szCs w:val="20"/>
    </w:rPr>
  </w:style>
  <w:style w:type="paragraph" w:customStyle="1" w:styleId="BlockText1">
    <w:name w:val="Block Text1"/>
    <w:basedOn w:val="Normalny"/>
    <w:rsid w:val="00F94BCC"/>
    <w:pPr>
      <w:tabs>
        <w:tab w:val="left" w:pos="3191"/>
      </w:tabs>
      <w:suppressAutoHyphens/>
      <w:overflowPunct w:val="0"/>
      <w:autoSpaceDE w:val="0"/>
      <w:ind w:left="3540" w:right="283"/>
      <w:jc w:val="both"/>
      <w:textAlignment w:val="baseline"/>
    </w:pPr>
    <w:rPr>
      <w:rFonts w:ascii="Garamond" w:hAnsi="Garamond" w:cs="Garamond"/>
      <w:b/>
      <w:smallCaps/>
      <w:szCs w:val="20"/>
      <w:lang w:eastAsia="zh-CN"/>
    </w:rPr>
  </w:style>
  <w:style w:type="character" w:customStyle="1" w:styleId="TematkomentarzaZnak1">
    <w:name w:val="Temat komentarza Znak1"/>
    <w:basedOn w:val="TekstkomentarzaZnak"/>
    <w:uiPriority w:val="99"/>
    <w:semiHidden/>
    <w:rsid w:val="00F94BCC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WW-Domylnie">
    <w:name w:val="WW-Domyślnie"/>
    <w:rsid w:val="00F94BCC"/>
    <w:pPr>
      <w:widowControl w:val="0"/>
      <w:suppressAutoHyphens/>
      <w:autoSpaceDE w:val="0"/>
      <w:spacing w:before="120" w:after="0" w:line="360" w:lineRule="auto"/>
      <w:jc w:val="both"/>
    </w:pPr>
    <w:rPr>
      <w:rFonts w:ascii="Courier New" w:eastAsia="Times New Roman" w:hAnsi="Courier New" w:cs="Courier New"/>
      <w:lang w:eastAsia="ar-SA"/>
    </w:rPr>
  </w:style>
  <w:style w:type="paragraph" w:customStyle="1" w:styleId="WW-Tekstpodstawowy21">
    <w:name w:val="WW-Tekst podstawowy 21"/>
    <w:basedOn w:val="Normalny"/>
    <w:rsid w:val="00F94BCC"/>
    <w:pPr>
      <w:suppressAutoHyphens/>
      <w:spacing w:line="264" w:lineRule="auto"/>
      <w:ind w:right="142"/>
      <w:jc w:val="both"/>
    </w:pPr>
    <w:rPr>
      <w:rFonts w:ascii="Arial" w:hAnsi="Arial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F94BCC"/>
    <w:pPr>
      <w:widowControl w:val="0"/>
      <w:tabs>
        <w:tab w:val="left" w:pos="1288"/>
      </w:tabs>
      <w:suppressAutoHyphens/>
      <w:autoSpaceDE w:val="0"/>
      <w:ind w:left="644" w:hanging="360"/>
      <w:jc w:val="both"/>
    </w:pPr>
    <w:rPr>
      <w:rFonts w:ascii="Arial" w:hAnsi="Arial"/>
      <w:szCs w:val="20"/>
      <w:lang w:eastAsia="ar-SA"/>
    </w:rPr>
  </w:style>
  <w:style w:type="character" w:customStyle="1" w:styleId="WW-Domylnaczcionkaakapitu">
    <w:name w:val="WW-Domyślna czcionka akapitu"/>
    <w:rsid w:val="00F94BCC"/>
  </w:style>
  <w:style w:type="paragraph" w:customStyle="1" w:styleId="Domylnie">
    <w:name w:val="Domyślnie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tekst">
    <w:name w:val="tekst"/>
    <w:basedOn w:val="Normalny"/>
    <w:rsid w:val="00F94BCC"/>
    <w:pPr>
      <w:spacing w:before="100" w:beforeAutospacing="1" w:after="100" w:afterAutospacing="1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94B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uiPriority w:val="99"/>
    <w:rsid w:val="00F94BCC"/>
    <w:rPr>
      <w:b w:val="0"/>
    </w:rPr>
  </w:style>
  <w:style w:type="character" w:customStyle="1" w:styleId="WW8Num6z0">
    <w:name w:val="WW8Num6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6z1">
    <w:name w:val="WW8Num6z1"/>
    <w:uiPriority w:val="99"/>
    <w:rsid w:val="00F94BCC"/>
    <w:rPr>
      <w:rFonts w:ascii="Courier New" w:hAnsi="Courier New"/>
    </w:rPr>
  </w:style>
  <w:style w:type="character" w:customStyle="1" w:styleId="WW8Num6z2">
    <w:name w:val="WW8Num6z2"/>
    <w:uiPriority w:val="99"/>
    <w:rsid w:val="00F94BCC"/>
    <w:rPr>
      <w:rFonts w:ascii="Wingdings" w:hAnsi="Wingdings"/>
    </w:rPr>
  </w:style>
  <w:style w:type="character" w:customStyle="1" w:styleId="WW8Num6z3">
    <w:name w:val="WW8Num6z3"/>
    <w:uiPriority w:val="99"/>
    <w:rsid w:val="00F94BCC"/>
    <w:rPr>
      <w:rFonts w:ascii="Symbol" w:hAnsi="Symbol"/>
    </w:rPr>
  </w:style>
  <w:style w:type="character" w:customStyle="1" w:styleId="WW8Num7z0">
    <w:name w:val="WW8Num7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7z1">
    <w:name w:val="WW8Num7z1"/>
    <w:uiPriority w:val="99"/>
    <w:rsid w:val="00F94BCC"/>
    <w:rPr>
      <w:rFonts w:ascii="Courier New" w:hAnsi="Courier New"/>
    </w:rPr>
  </w:style>
  <w:style w:type="character" w:customStyle="1" w:styleId="WW8Num7z2">
    <w:name w:val="WW8Num7z2"/>
    <w:uiPriority w:val="99"/>
    <w:rsid w:val="00F94BCC"/>
    <w:rPr>
      <w:rFonts w:ascii="Wingdings" w:hAnsi="Wingdings"/>
    </w:rPr>
  </w:style>
  <w:style w:type="character" w:customStyle="1" w:styleId="WW8Num7z3">
    <w:name w:val="WW8Num7z3"/>
    <w:uiPriority w:val="99"/>
    <w:rsid w:val="00F94BCC"/>
    <w:rPr>
      <w:rFonts w:ascii="Symbol" w:hAnsi="Symbol"/>
    </w:rPr>
  </w:style>
  <w:style w:type="character" w:customStyle="1" w:styleId="WW8Num8z0">
    <w:name w:val="WW8Num8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94BCC"/>
    <w:rPr>
      <w:rFonts w:ascii="Symbol" w:hAnsi="Symbol"/>
    </w:rPr>
  </w:style>
  <w:style w:type="character" w:customStyle="1" w:styleId="WW8Num8z2">
    <w:name w:val="WW8Num8z2"/>
    <w:rsid w:val="00F94BCC"/>
    <w:rPr>
      <w:rFonts w:ascii="Courier New" w:hAnsi="Courier New"/>
    </w:rPr>
  </w:style>
  <w:style w:type="character" w:customStyle="1" w:styleId="WW8Num14z0">
    <w:name w:val="WW8Num14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F94BCC"/>
    <w:rPr>
      <w:rFonts w:ascii="Symbol" w:hAnsi="Symbol"/>
    </w:rPr>
  </w:style>
  <w:style w:type="character" w:customStyle="1" w:styleId="WW8Num14z2">
    <w:name w:val="WW8Num14z2"/>
    <w:rsid w:val="00F94BCC"/>
    <w:rPr>
      <w:rFonts w:ascii="Courier New" w:hAnsi="Courier New"/>
    </w:rPr>
  </w:style>
  <w:style w:type="paragraph" w:customStyle="1" w:styleId="Podpis1">
    <w:name w:val="Podpis1"/>
    <w:basedOn w:val="Normalny"/>
    <w:uiPriority w:val="99"/>
    <w:rsid w:val="00F94BCC"/>
    <w:pPr>
      <w:suppressLineNumbers/>
      <w:suppressAutoHyphens/>
      <w:spacing w:before="120" w:after="120" w:line="360" w:lineRule="auto"/>
      <w:jc w:val="both"/>
    </w:pPr>
    <w:rPr>
      <w:rFonts w:ascii="Courier New" w:hAnsi="Courier New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F94BCC"/>
    <w:pPr>
      <w:keepNext/>
      <w:suppressAutoHyphens/>
      <w:spacing w:before="240" w:after="120" w:line="36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ramki">
    <w:name w:val="Zawartość ramki"/>
    <w:basedOn w:val="Tekstpodstawowy"/>
    <w:uiPriority w:val="99"/>
    <w:rsid w:val="00F94BCC"/>
    <w:pPr>
      <w:suppressAutoHyphens/>
      <w:spacing w:before="120" w:line="360" w:lineRule="auto"/>
    </w:pPr>
    <w:rPr>
      <w:rFonts w:ascii="Courier New" w:hAnsi="Courier New"/>
      <w:sz w:val="22"/>
      <w:szCs w:val="24"/>
      <w:lang w:eastAsia="ar-SA"/>
    </w:rPr>
  </w:style>
  <w:style w:type="paragraph" w:customStyle="1" w:styleId="Indeks">
    <w:name w:val="Indeks"/>
    <w:basedOn w:val="Normalny"/>
    <w:uiPriority w:val="99"/>
    <w:rsid w:val="00F94BCC"/>
    <w:pPr>
      <w:suppressLineNumbers/>
      <w:suppressAutoHyphens/>
      <w:spacing w:before="120" w:line="360" w:lineRule="auto"/>
      <w:jc w:val="both"/>
    </w:pPr>
    <w:rPr>
      <w:rFonts w:ascii="Courier New" w:hAnsi="Courier New" w:cs="Tahoma"/>
      <w:sz w:val="22"/>
      <w:lang w:eastAsia="ar-SA"/>
    </w:rPr>
  </w:style>
  <w:style w:type="paragraph" w:customStyle="1" w:styleId="WW-Tekstpodstawowywcity3">
    <w:name w:val="WW-Tekst podstawowy wcięty 3"/>
    <w:basedOn w:val="Normalny"/>
    <w:rsid w:val="00F94BCC"/>
    <w:pPr>
      <w:suppressAutoHyphens/>
      <w:spacing w:before="120" w:line="360" w:lineRule="auto"/>
      <w:ind w:firstLine="708"/>
      <w:jc w:val="both"/>
    </w:pPr>
    <w:rPr>
      <w:rFonts w:ascii="Symbol" w:hAnsi="Symbol"/>
      <w:sz w:val="20"/>
      <w:lang w:eastAsia="ar-SA"/>
    </w:rPr>
  </w:style>
  <w:style w:type="character" w:styleId="Uwydatnienie">
    <w:name w:val="Emphasis"/>
    <w:qFormat/>
    <w:rsid w:val="00F94BCC"/>
    <w:rPr>
      <w:i/>
      <w:iCs/>
    </w:rPr>
  </w:style>
  <w:style w:type="character" w:customStyle="1" w:styleId="productdesc">
    <w:name w:val="product_desc"/>
    <w:basedOn w:val="Domylnaczcionkaakapitu"/>
    <w:rsid w:val="00F94BCC"/>
  </w:style>
  <w:style w:type="character" w:customStyle="1" w:styleId="prodhd">
    <w:name w:val="prodhd"/>
    <w:basedOn w:val="Domylnaczcionkaakapitu"/>
    <w:rsid w:val="00F94BCC"/>
  </w:style>
  <w:style w:type="character" w:customStyle="1" w:styleId="tekst1">
    <w:name w:val="tekst1"/>
    <w:basedOn w:val="Domylnaczcionkaakapitu"/>
    <w:rsid w:val="00F94BCC"/>
  </w:style>
  <w:style w:type="character" w:customStyle="1" w:styleId="postbody">
    <w:name w:val="postbody"/>
    <w:basedOn w:val="Domylnaczcionkaakapitu"/>
    <w:rsid w:val="00F94BCC"/>
  </w:style>
  <w:style w:type="character" w:customStyle="1" w:styleId="tekst-opis">
    <w:name w:val="tekst-opis"/>
    <w:basedOn w:val="Domylnaczcionkaakapitu"/>
    <w:rsid w:val="00F94BCC"/>
  </w:style>
  <w:style w:type="character" w:customStyle="1" w:styleId="produkt">
    <w:name w:val="produkt"/>
    <w:basedOn w:val="Domylnaczcionkaakapitu"/>
    <w:rsid w:val="00F94BCC"/>
  </w:style>
  <w:style w:type="character" w:customStyle="1" w:styleId="WW8Num1z0">
    <w:name w:val="WW8Num1z0"/>
    <w:uiPriority w:val="99"/>
    <w:rsid w:val="00F94BCC"/>
  </w:style>
  <w:style w:type="character" w:customStyle="1" w:styleId="WW8Num1z1">
    <w:name w:val="WW8Num1z1"/>
    <w:rsid w:val="00F94BCC"/>
  </w:style>
  <w:style w:type="character" w:customStyle="1" w:styleId="WW8Num1z2">
    <w:name w:val="WW8Num1z2"/>
    <w:rsid w:val="00F94BCC"/>
  </w:style>
  <w:style w:type="character" w:customStyle="1" w:styleId="WW8Num1z3">
    <w:name w:val="WW8Num1z3"/>
    <w:rsid w:val="00F94BCC"/>
  </w:style>
  <w:style w:type="character" w:customStyle="1" w:styleId="WW8Num1z4">
    <w:name w:val="WW8Num1z4"/>
    <w:rsid w:val="00F94BCC"/>
  </w:style>
  <w:style w:type="character" w:customStyle="1" w:styleId="WW8Num1z5">
    <w:name w:val="WW8Num1z5"/>
    <w:rsid w:val="00F94BCC"/>
  </w:style>
  <w:style w:type="character" w:customStyle="1" w:styleId="WW8Num1z6">
    <w:name w:val="WW8Num1z6"/>
    <w:rsid w:val="00F94BCC"/>
  </w:style>
  <w:style w:type="character" w:customStyle="1" w:styleId="WW8Num1z7">
    <w:name w:val="WW8Num1z7"/>
    <w:rsid w:val="00F94BCC"/>
  </w:style>
  <w:style w:type="character" w:customStyle="1" w:styleId="WW8Num1z8">
    <w:name w:val="WW8Num1z8"/>
    <w:rsid w:val="00F94BCC"/>
  </w:style>
  <w:style w:type="character" w:customStyle="1" w:styleId="WW8Num2z0">
    <w:name w:val="WW8Num2z0"/>
    <w:uiPriority w:val="99"/>
    <w:rsid w:val="00F94BCC"/>
  </w:style>
  <w:style w:type="character" w:customStyle="1" w:styleId="WW8Num2z1">
    <w:name w:val="WW8Num2z1"/>
    <w:rsid w:val="00F94BCC"/>
  </w:style>
  <w:style w:type="character" w:customStyle="1" w:styleId="WW8Num2z2">
    <w:name w:val="WW8Num2z2"/>
    <w:rsid w:val="00F94BCC"/>
  </w:style>
  <w:style w:type="character" w:customStyle="1" w:styleId="WW8Num2z3">
    <w:name w:val="WW8Num2z3"/>
    <w:rsid w:val="00F94BCC"/>
  </w:style>
  <w:style w:type="character" w:customStyle="1" w:styleId="WW8Num2z4">
    <w:name w:val="WW8Num2z4"/>
    <w:rsid w:val="00F94BCC"/>
  </w:style>
  <w:style w:type="character" w:customStyle="1" w:styleId="WW8Num2z5">
    <w:name w:val="WW8Num2z5"/>
    <w:rsid w:val="00F94BCC"/>
  </w:style>
  <w:style w:type="character" w:customStyle="1" w:styleId="WW8Num2z6">
    <w:name w:val="WW8Num2z6"/>
    <w:rsid w:val="00F94BCC"/>
  </w:style>
  <w:style w:type="character" w:customStyle="1" w:styleId="WW8Num2z7">
    <w:name w:val="WW8Num2z7"/>
    <w:rsid w:val="00F94BCC"/>
  </w:style>
  <w:style w:type="character" w:customStyle="1" w:styleId="WW8Num2z8">
    <w:name w:val="WW8Num2z8"/>
    <w:rsid w:val="00F94BCC"/>
  </w:style>
  <w:style w:type="character" w:customStyle="1" w:styleId="WW8Num3z0">
    <w:name w:val="WW8Num3z0"/>
    <w:uiPriority w:val="99"/>
    <w:rsid w:val="00F94BCC"/>
    <w:rPr>
      <w:rFonts w:ascii="Symbol" w:hAnsi="Symbol" w:cs="Symbol"/>
    </w:rPr>
  </w:style>
  <w:style w:type="character" w:customStyle="1" w:styleId="WW8Num4z1">
    <w:name w:val="WW8Num4z1"/>
    <w:rsid w:val="00F94BCC"/>
    <w:rPr>
      <w:rFonts w:ascii="OpenSymbol" w:hAnsi="OpenSymbol" w:cs="Courier New"/>
    </w:rPr>
  </w:style>
  <w:style w:type="character" w:customStyle="1" w:styleId="WW8Num4z3">
    <w:name w:val="WW8Num4z3"/>
    <w:uiPriority w:val="99"/>
    <w:rsid w:val="00F94BCC"/>
    <w:rPr>
      <w:rFonts w:ascii="Symbol" w:hAnsi="Symbol" w:cs="Symbol"/>
      <w:b/>
      <w:color w:val="FF950E"/>
      <w:spacing w:val="-4"/>
      <w:sz w:val="22"/>
      <w:szCs w:val="22"/>
    </w:rPr>
  </w:style>
  <w:style w:type="character" w:customStyle="1" w:styleId="WW8Num5z0">
    <w:name w:val="WW8Num5z0"/>
    <w:uiPriority w:val="99"/>
    <w:rsid w:val="00F94BCC"/>
    <w:rPr>
      <w:rFonts w:ascii="Times New Roman" w:hAnsi="Times New Roman" w:cs="Times New Roman"/>
      <w:strike w:val="0"/>
      <w:dstrike w:val="0"/>
      <w:color w:val="auto"/>
      <w:sz w:val="22"/>
      <w:szCs w:val="22"/>
    </w:rPr>
  </w:style>
  <w:style w:type="character" w:customStyle="1" w:styleId="WW8Num6z4">
    <w:name w:val="WW8Num6z4"/>
    <w:uiPriority w:val="99"/>
    <w:rsid w:val="00F94BCC"/>
  </w:style>
  <w:style w:type="character" w:customStyle="1" w:styleId="WW8Num6z5">
    <w:name w:val="WW8Num6z5"/>
    <w:uiPriority w:val="99"/>
    <w:rsid w:val="00F94BCC"/>
  </w:style>
  <w:style w:type="character" w:customStyle="1" w:styleId="WW8Num6z6">
    <w:name w:val="WW8Num6z6"/>
    <w:uiPriority w:val="99"/>
    <w:rsid w:val="00F94BCC"/>
  </w:style>
  <w:style w:type="character" w:customStyle="1" w:styleId="WW8Num6z7">
    <w:name w:val="WW8Num6z7"/>
    <w:uiPriority w:val="99"/>
    <w:rsid w:val="00F94BCC"/>
  </w:style>
  <w:style w:type="character" w:customStyle="1" w:styleId="WW8Num6z8">
    <w:name w:val="WW8Num6z8"/>
    <w:uiPriority w:val="99"/>
    <w:rsid w:val="00F94BCC"/>
  </w:style>
  <w:style w:type="character" w:customStyle="1" w:styleId="WW8Num8z3">
    <w:name w:val="WW8Num8z3"/>
    <w:rsid w:val="00F94BCC"/>
  </w:style>
  <w:style w:type="character" w:customStyle="1" w:styleId="WW8Num8z4">
    <w:name w:val="WW8Num8z4"/>
    <w:rsid w:val="00F94BCC"/>
  </w:style>
  <w:style w:type="character" w:customStyle="1" w:styleId="WW8Num8z5">
    <w:name w:val="WW8Num8z5"/>
    <w:rsid w:val="00F94BCC"/>
  </w:style>
  <w:style w:type="character" w:customStyle="1" w:styleId="WW8Num8z6">
    <w:name w:val="WW8Num8z6"/>
    <w:rsid w:val="00F94BCC"/>
  </w:style>
  <w:style w:type="character" w:customStyle="1" w:styleId="WW8Num8z7">
    <w:name w:val="WW8Num8z7"/>
    <w:rsid w:val="00F94BCC"/>
  </w:style>
  <w:style w:type="character" w:customStyle="1" w:styleId="WW8Num8z8">
    <w:name w:val="WW8Num8z8"/>
    <w:rsid w:val="00F94BCC"/>
  </w:style>
  <w:style w:type="character" w:customStyle="1" w:styleId="WW8Num9z0">
    <w:name w:val="WW8Num9z0"/>
    <w:uiPriority w:val="99"/>
    <w:rsid w:val="00F94BCC"/>
    <w:rPr>
      <w:rFonts w:ascii="Symbol" w:hAnsi="Symbol" w:cs="Times New Roman"/>
      <w:b/>
      <w:color w:val="auto"/>
      <w:spacing w:val="-4"/>
    </w:rPr>
  </w:style>
  <w:style w:type="character" w:customStyle="1" w:styleId="WW8Num9z1">
    <w:name w:val="WW8Num9z1"/>
    <w:uiPriority w:val="99"/>
    <w:rsid w:val="00F94BCC"/>
    <w:rPr>
      <w:rFonts w:ascii="OpenSymbol" w:hAnsi="OpenSymbol" w:cs="Courier New"/>
      <w:sz w:val="22"/>
      <w:szCs w:val="22"/>
    </w:rPr>
  </w:style>
  <w:style w:type="character" w:customStyle="1" w:styleId="WW8Num9z3">
    <w:name w:val="WW8Num9z3"/>
    <w:uiPriority w:val="99"/>
    <w:rsid w:val="00F94BCC"/>
    <w:rPr>
      <w:rFonts w:ascii="Symbol" w:hAnsi="Symbol" w:cs="Symbol"/>
      <w:color w:val="FF0000"/>
    </w:rPr>
  </w:style>
  <w:style w:type="character" w:customStyle="1" w:styleId="WW8Num10z0">
    <w:name w:val="WW8Num10z0"/>
    <w:uiPriority w:val="99"/>
    <w:rsid w:val="00F94BCC"/>
    <w:rPr>
      <w:rFonts w:ascii="Symbol" w:hAnsi="Symbol" w:cs="Symbol"/>
      <w:b/>
      <w:color w:val="auto"/>
      <w:spacing w:val="-4"/>
      <w:sz w:val="22"/>
      <w:szCs w:val="22"/>
    </w:rPr>
  </w:style>
  <w:style w:type="character" w:customStyle="1" w:styleId="WW8Num10z1">
    <w:name w:val="WW8Num10z1"/>
    <w:uiPriority w:val="99"/>
    <w:rsid w:val="00F94BCC"/>
    <w:rPr>
      <w:rFonts w:ascii="OpenSymbol" w:hAnsi="OpenSymbol" w:cs="Courier New"/>
    </w:rPr>
  </w:style>
  <w:style w:type="character" w:customStyle="1" w:styleId="WW8Num10z3">
    <w:name w:val="WW8Num10z3"/>
    <w:uiPriority w:val="99"/>
    <w:rsid w:val="00F94BCC"/>
    <w:rPr>
      <w:rFonts w:ascii="Symbol" w:hAnsi="Symbol" w:cs="Symbol"/>
    </w:rPr>
  </w:style>
  <w:style w:type="character" w:customStyle="1" w:styleId="WW8Num11z0">
    <w:name w:val="WW8Num11z0"/>
    <w:uiPriority w:val="99"/>
    <w:rsid w:val="00F94BCC"/>
    <w:rPr>
      <w:rFonts w:ascii="Times New Roman" w:eastAsia="Times New Roman" w:hAnsi="Times New Roman" w:cs="Times New Roman"/>
      <w:b w:val="0"/>
      <w:iCs/>
      <w:color w:val="auto"/>
      <w:sz w:val="22"/>
      <w:szCs w:val="22"/>
    </w:rPr>
  </w:style>
  <w:style w:type="character" w:customStyle="1" w:styleId="WW8Num12z0">
    <w:name w:val="WW8Num12z0"/>
    <w:uiPriority w:val="99"/>
    <w:rsid w:val="00F94BCC"/>
    <w:rPr>
      <w:rFonts w:ascii="Times New Roman" w:eastAsia="Lucida Sans Unicode" w:hAnsi="Times New Roman" w:cs="Times New Roman"/>
      <w:b w:val="0"/>
      <w:i w:val="0"/>
      <w:color w:val="auto"/>
    </w:rPr>
  </w:style>
  <w:style w:type="character" w:customStyle="1" w:styleId="WW8Num13z0">
    <w:name w:val="WW8Num13z0"/>
    <w:uiPriority w:val="99"/>
    <w:rsid w:val="00F94BCC"/>
    <w:rPr>
      <w:rFonts w:ascii="Symbol" w:hAnsi="Symbol" w:cs="Symbol"/>
      <w:color w:val="auto"/>
      <w:sz w:val="22"/>
      <w:szCs w:val="22"/>
    </w:rPr>
  </w:style>
  <w:style w:type="character" w:customStyle="1" w:styleId="WW8Num14z3">
    <w:name w:val="WW8Num14z3"/>
    <w:rsid w:val="00F94BCC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14z5">
    <w:name w:val="WW8Num14z5"/>
    <w:rsid w:val="00F94BCC"/>
  </w:style>
  <w:style w:type="character" w:customStyle="1" w:styleId="WW8Num14z6">
    <w:name w:val="WW8Num14z6"/>
    <w:rsid w:val="00F94BCC"/>
  </w:style>
  <w:style w:type="character" w:customStyle="1" w:styleId="WW8Num14z7">
    <w:name w:val="WW8Num14z7"/>
    <w:rsid w:val="00F94BCC"/>
  </w:style>
  <w:style w:type="character" w:customStyle="1" w:styleId="WW8Num14z8">
    <w:name w:val="WW8Num14z8"/>
    <w:rsid w:val="00F94BCC"/>
  </w:style>
  <w:style w:type="character" w:customStyle="1" w:styleId="WW8Num15z0">
    <w:name w:val="WW8Num15z0"/>
    <w:uiPriority w:val="99"/>
    <w:rsid w:val="00F94BCC"/>
    <w:rPr>
      <w:rFonts w:ascii="Times New Roman" w:hAnsi="Times New Roman" w:cs="Times New Roman"/>
    </w:rPr>
  </w:style>
  <w:style w:type="character" w:customStyle="1" w:styleId="WW8Num15z1">
    <w:name w:val="WW8Num15z1"/>
    <w:uiPriority w:val="99"/>
    <w:rsid w:val="00F94BCC"/>
  </w:style>
  <w:style w:type="character" w:customStyle="1" w:styleId="WW8Num15z2">
    <w:name w:val="WW8Num15z2"/>
    <w:uiPriority w:val="99"/>
    <w:rsid w:val="00F94BCC"/>
  </w:style>
  <w:style w:type="character" w:customStyle="1" w:styleId="WW8Num15z3">
    <w:name w:val="WW8Num15z3"/>
    <w:uiPriority w:val="99"/>
    <w:rsid w:val="00F94BCC"/>
  </w:style>
  <w:style w:type="character" w:customStyle="1" w:styleId="WW8Num15z4">
    <w:name w:val="WW8Num15z4"/>
    <w:rsid w:val="00F94BCC"/>
  </w:style>
  <w:style w:type="character" w:customStyle="1" w:styleId="WW8Num15z5">
    <w:name w:val="WW8Num15z5"/>
    <w:rsid w:val="00F94BCC"/>
  </w:style>
  <w:style w:type="character" w:customStyle="1" w:styleId="WW8Num15z6">
    <w:name w:val="WW8Num15z6"/>
    <w:rsid w:val="00F94BCC"/>
  </w:style>
  <w:style w:type="character" w:customStyle="1" w:styleId="WW8Num15z7">
    <w:name w:val="WW8Num15z7"/>
    <w:rsid w:val="00F94BCC"/>
  </w:style>
  <w:style w:type="character" w:customStyle="1" w:styleId="WW8Num15z8">
    <w:name w:val="WW8Num15z8"/>
    <w:rsid w:val="00F94BCC"/>
  </w:style>
  <w:style w:type="character" w:customStyle="1" w:styleId="WW8Num16z0">
    <w:name w:val="WW8Num16z0"/>
    <w:uiPriority w:val="99"/>
    <w:rsid w:val="00F94BCC"/>
    <w:rPr>
      <w:rFonts w:ascii="Times New Roman" w:hAnsi="Times New Roman" w:cs="Times New Roman"/>
    </w:rPr>
  </w:style>
  <w:style w:type="character" w:customStyle="1" w:styleId="WW8Num16z2">
    <w:name w:val="WW8Num16z2"/>
    <w:uiPriority w:val="99"/>
    <w:rsid w:val="00F94BCC"/>
    <w:rPr>
      <w:b w:val="0"/>
    </w:rPr>
  </w:style>
  <w:style w:type="character" w:customStyle="1" w:styleId="WW8Num16z3">
    <w:name w:val="WW8Num16z3"/>
    <w:uiPriority w:val="99"/>
    <w:rsid w:val="00F94BCC"/>
  </w:style>
  <w:style w:type="character" w:customStyle="1" w:styleId="WW8Num16z4">
    <w:name w:val="WW8Num16z4"/>
    <w:uiPriority w:val="99"/>
    <w:rsid w:val="00F94BCC"/>
  </w:style>
  <w:style w:type="character" w:customStyle="1" w:styleId="WW8Num16z5">
    <w:name w:val="WW8Num16z5"/>
    <w:uiPriority w:val="99"/>
    <w:rsid w:val="00F94BCC"/>
  </w:style>
  <w:style w:type="character" w:customStyle="1" w:styleId="WW8Num16z6">
    <w:name w:val="WW8Num16z6"/>
    <w:uiPriority w:val="99"/>
    <w:rsid w:val="00F94BCC"/>
  </w:style>
  <w:style w:type="character" w:customStyle="1" w:styleId="WW8Num16z7">
    <w:name w:val="WW8Num16z7"/>
    <w:uiPriority w:val="99"/>
    <w:rsid w:val="00F94BCC"/>
  </w:style>
  <w:style w:type="character" w:customStyle="1" w:styleId="WW8Num16z8">
    <w:name w:val="WW8Num16z8"/>
    <w:uiPriority w:val="99"/>
    <w:rsid w:val="00F94BCC"/>
  </w:style>
  <w:style w:type="character" w:customStyle="1" w:styleId="WW8Num17z0">
    <w:name w:val="WW8Num17z0"/>
    <w:uiPriority w:val="99"/>
    <w:rsid w:val="00F94BCC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9z0">
    <w:name w:val="WW8Num19z0"/>
    <w:uiPriority w:val="99"/>
    <w:rsid w:val="00F94BCC"/>
    <w:rPr>
      <w:rFonts w:ascii="Times New Roman" w:hAnsi="Times New Roman" w:cs="Times New Roman"/>
    </w:rPr>
  </w:style>
  <w:style w:type="character" w:customStyle="1" w:styleId="WW8Num20z0">
    <w:name w:val="WW8Num20z0"/>
    <w:uiPriority w:val="99"/>
    <w:rsid w:val="00F94BCC"/>
    <w:rPr>
      <w:rFonts w:ascii="Times New Roman" w:hAnsi="Times New Roman" w:cs="Times New Roman"/>
    </w:rPr>
  </w:style>
  <w:style w:type="character" w:customStyle="1" w:styleId="WW8Num21z0">
    <w:name w:val="WW8Num21z0"/>
    <w:uiPriority w:val="99"/>
    <w:rsid w:val="00F94BCC"/>
    <w:rPr>
      <w:rFonts w:ascii="Symbol" w:hAnsi="Symbol" w:cs="Symbol"/>
    </w:rPr>
  </w:style>
  <w:style w:type="character" w:customStyle="1" w:styleId="WW8Num22z0">
    <w:name w:val="WW8Num22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23z0">
    <w:name w:val="WW8Num23z0"/>
    <w:uiPriority w:val="99"/>
    <w:rsid w:val="00F94BCC"/>
    <w:rPr>
      <w:rFonts w:ascii="Times New Roman" w:hAnsi="Times New Roman" w:cs="Times New Roman"/>
      <w:b w:val="0"/>
      <w:bCs w:val="0"/>
      <w:color w:val="auto"/>
    </w:rPr>
  </w:style>
  <w:style w:type="character" w:customStyle="1" w:styleId="WW8Num24z0">
    <w:name w:val="WW8Num24z0"/>
    <w:uiPriority w:val="99"/>
    <w:rsid w:val="00F94BCC"/>
    <w:rPr>
      <w:rFonts w:ascii="Times New Roman" w:hAnsi="Times New Roman" w:cs="Times New Roman"/>
      <w:b/>
      <w:color w:val="auto"/>
      <w:sz w:val="22"/>
      <w:szCs w:val="22"/>
    </w:rPr>
  </w:style>
  <w:style w:type="character" w:customStyle="1" w:styleId="WW8Num24z1">
    <w:name w:val="WW8Num24z1"/>
    <w:rsid w:val="00F94BCC"/>
  </w:style>
  <w:style w:type="character" w:customStyle="1" w:styleId="WW8Num24z2">
    <w:name w:val="WW8Num24z2"/>
    <w:rsid w:val="00F94BCC"/>
    <w:rPr>
      <w:rFonts w:ascii="Times New Roman" w:eastAsia="Times New Roman" w:hAnsi="Times New Roman" w:cs="Times New Roman"/>
      <w:b w:val="0"/>
      <w:strike w:val="0"/>
      <w:dstrike w:val="0"/>
      <w:color w:val="auto"/>
    </w:rPr>
  </w:style>
  <w:style w:type="character" w:customStyle="1" w:styleId="WW8Num24z3">
    <w:name w:val="WW8Num24z3"/>
    <w:rsid w:val="00F94BCC"/>
  </w:style>
  <w:style w:type="character" w:customStyle="1" w:styleId="WW8Num24z4">
    <w:name w:val="WW8Num24z4"/>
    <w:rsid w:val="00F94BCC"/>
  </w:style>
  <w:style w:type="character" w:customStyle="1" w:styleId="WW8Num24z5">
    <w:name w:val="WW8Num24z5"/>
    <w:rsid w:val="00F94BCC"/>
  </w:style>
  <w:style w:type="character" w:customStyle="1" w:styleId="WW8Num24z6">
    <w:name w:val="WW8Num24z6"/>
    <w:rsid w:val="00F94BCC"/>
  </w:style>
  <w:style w:type="character" w:customStyle="1" w:styleId="WW8Num24z7">
    <w:name w:val="WW8Num24z7"/>
    <w:rsid w:val="00F94BCC"/>
  </w:style>
  <w:style w:type="character" w:customStyle="1" w:styleId="WW8Num24z8">
    <w:name w:val="WW8Num24z8"/>
    <w:rsid w:val="00F94BCC"/>
  </w:style>
  <w:style w:type="character" w:customStyle="1" w:styleId="WW8Num25z0">
    <w:name w:val="WW8Num25z0"/>
    <w:uiPriority w:val="99"/>
    <w:rsid w:val="00F94BCC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F94BCC"/>
    <w:rPr>
      <w:rFonts w:ascii="Times New Roman" w:hAnsi="Times New Roman" w:cs="Times New Roman"/>
    </w:rPr>
  </w:style>
  <w:style w:type="character" w:customStyle="1" w:styleId="WW8Num27z0">
    <w:name w:val="WW8Num27z0"/>
    <w:uiPriority w:val="99"/>
    <w:rsid w:val="00F94BCC"/>
  </w:style>
  <w:style w:type="character" w:customStyle="1" w:styleId="WW8Num28z0">
    <w:name w:val="WW8Num28z0"/>
    <w:uiPriority w:val="99"/>
    <w:rsid w:val="00F94BCC"/>
    <w:rPr>
      <w:rFonts w:ascii="Times" w:hAnsi="Times" w:cs="Times New Roman"/>
      <w:b/>
      <w:i w:val="0"/>
      <w:sz w:val="22"/>
      <w:szCs w:val="22"/>
      <w:u w:val="none"/>
    </w:rPr>
  </w:style>
  <w:style w:type="character" w:customStyle="1" w:styleId="WW8Num28z1">
    <w:name w:val="WW8Num28z1"/>
    <w:uiPriority w:val="99"/>
    <w:rsid w:val="00F94BCC"/>
  </w:style>
  <w:style w:type="character" w:customStyle="1" w:styleId="WW8Num28z2">
    <w:name w:val="WW8Num28z2"/>
    <w:uiPriority w:val="99"/>
    <w:rsid w:val="00F94BCC"/>
  </w:style>
  <w:style w:type="character" w:customStyle="1" w:styleId="WW8Num28z3">
    <w:name w:val="WW8Num28z3"/>
    <w:uiPriority w:val="99"/>
    <w:rsid w:val="00F94BCC"/>
  </w:style>
  <w:style w:type="character" w:customStyle="1" w:styleId="WW8Num28z4">
    <w:name w:val="WW8Num28z4"/>
    <w:uiPriority w:val="99"/>
    <w:rsid w:val="00F94BCC"/>
  </w:style>
  <w:style w:type="character" w:customStyle="1" w:styleId="WW8Num28z5">
    <w:name w:val="WW8Num28z5"/>
    <w:uiPriority w:val="99"/>
    <w:rsid w:val="00F94BCC"/>
  </w:style>
  <w:style w:type="character" w:customStyle="1" w:styleId="WW8Num28z6">
    <w:name w:val="WW8Num28z6"/>
    <w:uiPriority w:val="99"/>
    <w:rsid w:val="00F94BCC"/>
  </w:style>
  <w:style w:type="character" w:customStyle="1" w:styleId="WW8Num28z7">
    <w:name w:val="WW8Num28z7"/>
    <w:uiPriority w:val="99"/>
    <w:rsid w:val="00F94BCC"/>
  </w:style>
  <w:style w:type="character" w:customStyle="1" w:styleId="WW8Num28z8">
    <w:name w:val="WW8Num28z8"/>
    <w:uiPriority w:val="99"/>
    <w:rsid w:val="00F94BCC"/>
  </w:style>
  <w:style w:type="character" w:customStyle="1" w:styleId="WW8Num29z0">
    <w:name w:val="WW8Num29z0"/>
    <w:uiPriority w:val="99"/>
    <w:rsid w:val="00F94BCC"/>
    <w:rPr>
      <w:rFonts w:ascii="Times New Roman" w:hAnsi="Times New Roman" w:cs="Times New Roman"/>
      <w:b w:val="0"/>
    </w:rPr>
  </w:style>
  <w:style w:type="character" w:customStyle="1" w:styleId="WW8Num29z1">
    <w:name w:val="WW8Num29z1"/>
    <w:uiPriority w:val="99"/>
    <w:rsid w:val="00F94BCC"/>
  </w:style>
  <w:style w:type="character" w:customStyle="1" w:styleId="WW8Num29z2">
    <w:name w:val="WW8Num29z2"/>
    <w:uiPriority w:val="99"/>
    <w:rsid w:val="00F94BCC"/>
  </w:style>
  <w:style w:type="character" w:customStyle="1" w:styleId="WW8Num29z3">
    <w:name w:val="WW8Num29z3"/>
    <w:uiPriority w:val="99"/>
    <w:rsid w:val="00F94BCC"/>
  </w:style>
  <w:style w:type="character" w:customStyle="1" w:styleId="WW8Num29z4">
    <w:name w:val="WW8Num29z4"/>
    <w:uiPriority w:val="99"/>
    <w:rsid w:val="00F94BCC"/>
  </w:style>
  <w:style w:type="character" w:customStyle="1" w:styleId="WW8Num29z5">
    <w:name w:val="WW8Num29z5"/>
    <w:uiPriority w:val="99"/>
    <w:rsid w:val="00F94BCC"/>
  </w:style>
  <w:style w:type="character" w:customStyle="1" w:styleId="WW8Num29z6">
    <w:name w:val="WW8Num29z6"/>
    <w:uiPriority w:val="99"/>
    <w:rsid w:val="00F94BCC"/>
  </w:style>
  <w:style w:type="character" w:customStyle="1" w:styleId="WW8Num29z7">
    <w:name w:val="WW8Num29z7"/>
    <w:uiPriority w:val="99"/>
    <w:rsid w:val="00F94BCC"/>
  </w:style>
  <w:style w:type="character" w:customStyle="1" w:styleId="WW8Num29z8">
    <w:name w:val="WW8Num29z8"/>
    <w:uiPriority w:val="99"/>
    <w:rsid w:val="00F94BCC"/>
  </w:style>
  <w:style w:type="character" w:customStyle="1" w:styleId="WW8Num30z0">
    <w:name w:val="WW8Num30z0"/>
    <w:uiPriority w:val="99"/>
    <w:rsid w:val="00F94BCC"/>
    <w:rPr>
      <w:rFonts w:ascii="Symbol" w:hAnsi="Symbol" w:cs="Symbol"/>
    </w:rPr>
  </w:style>
  <w:style w:type="character" w:customStyle="1" w:styleId="WW8Num31z0">
    <w:name w:val="WW8Num31z0"/>
    <w:uiPriority w:val="99"/>
    <w:rsid w:val="00F94BCC"/>
    <w:rPr>
      <w:rFonts w:ascii="Times New Roman" w:hAnsi="Times New Roman" w:cs="Times New Roman"/>
      <w:iCs/>
      <w:color w:val="auto"/>
    </w:rPr>
  </w:style>
  <w:style w:type="character" w:customStyle="1" w:styleId="WW8Num32z0">
    <w:name w:val="WW8Num32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33z0">
    <w:name w:val="WW8Num33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33z1">
    <w:name w:val="WW8Num33z1"/>
    <w:uiPriority w:val="99"/>
    <w:rsid w:val="00F94BCC"/>
    <w:rPr>
      <w:rFonts w:cs="Times New Roman"/>
    </w:rPr>
  </w:style>
  <w:style w:type="character" w:customStyle="1" w:styleId="WW8Num34z0">
    <w:name w:val="WW8Num34z0"/>
    <w:uiPriority w:val="99"/>
    <w:rsid w:val="00F94BCC"/>
    <w:rPr>
      <w:rFonts w:cs="Times New Roman"/>
    </w:rPr>
  </w:style>
  <w:style w:type="character" w:customStyle="1" w:styleId="WW8Num35z0">
    <w:name w:val="WW8Num35z0"/>
    <w:uiPriority w:val="99"/>
    <w:rsid w:val="00F94BCC"/>
    <w:rPr>
      <w:rFonts w:ascii="Times New Roman" w:hAnsi="Times New Roman" w:cs="Times New Roman"/>
    </w:rPr>
  </w:style>
  <w:style w:type="character" w:customStyle="1" w:styleId="WW8Num35z1">
    <w:name w:val="WW8Num35z1"/>
    <w:uiPriority w:val="99"/>
    <w:rsid w:val="00F94BCC"/>
  </w:style>
  <w:style w:type="character" w:customStyle="1" w:styleId="WW8Num35z2">
    <w:name w:val="WW8Num35z2"/>
    <w:uiPriority w:val="99"/>
    <w:rsid w:val="00F94BCC"/>
  </w:style>
  <w:style w:type="character" w:customStyle="1" w:styleId="WW8Num35z3">
    <w:name w:val="WW8Num35z3"/>
    <w:uiPriority w:val="99"/>
    <w:rsid w:val="00F94BCC"/>
  </w:style>
  <w:style w:type="character" w:customStyle="1" w:styleId="WW8Num35z4">
    <w:name w:val="WW8Num35z4"/>
    <w:uiPriority w:val="99"/>
    <w:rsid w:val="00F94BCC"/>
  </w:style>
  <w:style w:type="character" w:customStyle="1" w:styleId="WW8Num35z5">
    <w:name w:val="WW8Num35z5"/>
    <w:uiPriority w:val="99"/>
    <w:rsid w:val="00F94BCC"/>
  </w:style>
  <w:style w:type="character" w:customStyle="1" w:styleId="WW8Num35z6">
    <w:name w:val="WW8Num35z6"/>
    <w:uiPriority w:val="99"/>
    <w:rsid w:val="00F94BCC"/>
  </w:style>
  <w:style w:type="character" w:customStyle="1" w:styleId="WW8Num35z7">
    <w:name w:val="WW8Num35z7"/>
    <w:uiPriority w:val="99"/>
    <w:rsid w:val="00F94BCC"/>
  </w:style>
  <w:style w:type="character" w:customStyle="1" w:styleId="WW8Num35z8">
    <w:name w:val="WW8Num35z8"/>
    <w:uiPriority w:val="99"/>
    <w:rsid w:val="00F94BCC"/>
  </w:style>
  <w:style w:type="character" w:customStyle="1" w:styleId="WW8Num36z0">
    <w:name w:val="WW8Num36z0"/>
    <w:uiPriority w:val="99"/>
    <w:rsid w:val="00F94BCC"/>
  </w:style>
  <w:style w:type="character" w:customStyle="1" w:styleId="WW8Num36z1">
    <w:name w:val="WW8Num36z1"/>
    <w:uiPriority w:val="99"/>
    <w:rsid w:val="00F94BCC"/>
  </w:style>
  <w:style w:type="character" w:customStyle="1" w:styleId="WW8Num36z2">
    <w:name w:val="WW8Num36z2"/>
    <w:uiPriority w:val="99"/>
    <w:rsid w:val="00F94BCC"/>
  </w:style>
  <w:style w:type="character" w:customStyle="1" w:styleId="WW8Num36z3">
    <w:name w:val="WW8Num36z3"/>
    <w:uiPriority w:val="99"/>
    <w:rsid w:val="00F94BCC"/>
  </w:style>
  <w:style w:type="character" w:customStyle="1" w:styleId="WW8Num36z4">
    <w:name w:val="WW8Num36z4"/>
    <w:uiPriority w:val="99"/>
    <w:rsid w:val="00F94BCC"/>
  </w:style>
  <w:style w:type="character" w:customStyle="1" w:styleId="WW8Num36z5">
    <w:name w:val="WW8Num36z5"/>
    <w:uiPriority w:val="99"/>
    <w:rsid w:val="00F94BCC"/>
  </w:style>
  <w:style w:type="character" w:customStyle="1" w:styleId="WW8Num36z6">
    <w:name w:val="WW8Num36z6"/>
    <w:uiPriority w:val="99"/>
    <w:rsid w:val="00F94BCC"/>
  </w:style>
  <w:style w:type="character" w:customStyle="1" w:styleId="WW8Num36z7">
    <w:name w:val="WW8Num36z7"/>
    <w:uiPriority w:val="99"/>
    <w:rsid w:val="00F94BCC"/>
  </w:style>
  <w:style w:type="character" w:customStyle="1" w:styleId="WW8Num36z8">
    <w:name w:val="WW8Num36z8"/>
    <w:uiPriority w:val="99"/>
    <w:rsid w:val="00F94BCC"/>
  </w:style>
  <w:style w:type="character" w:customStyle="1" w:styleId="WW8Num37z0">
    <w:name w:val="WW8Num37z0"/>
    <w:uiPriority w:val="99"/>
    <w:rsid w:val="00F94BCC"/>
  </w:style>
  <w:style w:type="character" w:customStyle="1" w:styleId="WW8Num37z1">
    <w:name w:val="WW8Num37z1"/>
    <w:uiPriority w:val="99"/>
    <w:rsid w:val="00F94BCC"/>
  </w:style>
  <w:style w:type="character" w:customStyle="1" w:styleId="WW8Num37z2">
    <w:name w:val="WW8Num37z2"/>
    <w:uiPriority w:val="99"/>
    <w:rsid w:val="00F94BCC"/>
  </w:style>
  <w:style w:type="character" w:customStyle="1" w:styleId="WW8Num37z3">
    <w:name w:val="WW8Num37z3"/>
    <w:uiPriority w:val="99"/>
    <w:rsid w:val="00F94BCC"/>
  </w:style>
  <w:style w:type="character" w:customStyle="1" w:styleId="WW8Num37z4">
    <w:name w:val="WW8Num37z4"/>
    <w:uiPriority w:val="99"/>
    <w:rsid w:val="00F94BCC"/>
  </w:style>
  <w:style w:type="character" w:customStyle="1" w:styleId="WW8Num37z5">
    <w:name w:val="WW8Num37z5"/>
    <w:uiPriority w:val="99"/>
    <w:rsid w:val="00F94BCC"/>
  </w:style>
  <w:style w:type="character" w:customStyle="1" w:styleId="WW8Num37z6">
    <w:name w:val="WW8Num37z6"/>
    <w:uiPriority w:val="99"/>
    <w:rsid w:val="00F94BCC"/>
  </w:style>
  <w:style w:type="character" w:customStyle="1" w:styleId="WW8Num37z7">
    <w:name w:val="WW8Num37z7"/>
    <w:uiPriority w:val="99"/>
    <w:rsid w:val="00F94BCC"/>
  </w:style>
  <w:style w:type="character" w:customStyle="1" w:styleId="WW8Num37z8">
    <w:name w:val="WW8Num37z8"/>
    <w:uiPriority w:val="99"/>
    <w:rsid w:val="00F94BCC"/>
  </w:style>
  <w:style w:type="character" w:customStyle="1" w:styleId="Domylnaczcionkaakapitu9">
    <w:name w:val="Domyślna czcionka akapitu9"/>
    <w:rsid w:val="00F94BCC"/>
  </w:style>
  <w:style w:type="character" w:customStyle="1" w:styleId="WW8Num34z1">
    <w:name w:val="WW8Num34z1"/>
    <w:uiPriority w:val="99"/>
    <w:rsid w:val="00F94BCC"/>
    <w:rPr>
      <w:rFonts w:cs="Times New Roman"/>
    </w:rPr>
  </w:style>
  <w:style w:type="character" w:customStyle="1" w:styleId="Domylnaczcionkaakapitu8">
    <w:name w:val="Domyślna czcionka akapitu8"/>
    <w:rsid w:val="00F94BCC"/>
  </w:style>
  <w:style w:type="character" w:customStyle="1" w:styleId="WW8Num33z2">
    <w:name w:val="WW8Num33z2"/>
    <w:rsid w:val="00F94BCC"/>
  </w:style>
  <w:style w:type="character" w:customStyle="1" w:styleId="WW8Num33z3">
    <w:name w:val="WW8Num33z3"/>
    <w:uiPriority w:val="99"/>
    <w:rsid w:val="00F94BCC"/>
  </w:style>
  <w:style w:type="character" w:customStyle="1" w:styleId="WW8Num33z4">
    <w:name w:val="WW8Num33z4"/>
    <w:rsid w:val="00F94BCC"/>
  </w:style>
  <w:style w:type="character" w:customStyle="1" w:styleId="WW8Num33z5">
    <w:name w:val="WW8Num33z5"/>
    <w:rsid w:val="00F94BCC"/>
  </w:style>
  <w:style w:type="character" w:customStyle="1" w:styleId="WW8Num33z6">
    <w:name w:val="WW8Num33z6"/>
    <w:rsid w:val="00F94BCC"/>
  </w:style>
  <w:style w:type="character" w:customStyle="1" w:styleId="WW8Num33z7">
    <w:name w:val="WW8Num33z7"/>
    <w:rsid w:val="00F94BCC"/>
  </w:style>
  <w:style w:type="character" w:customStyle="1" w:styleId="WW8Num33z8">
    <w:name w:val="WW8Num33z8"/>
    <w:rsid w:val="00F94BCC"/>
  </w:style>
  <w:style w:type="character" w:customStyle="1" w:styleId="WW8Num34z2">
    <w:name w:val="WW8Num34z2"/>
    <w:uiPriority w:val="99"/>
    <w:rsid w:val="00F94BCC"/>
  </w:style>
  <w:style w:type="character" w:customStyle="1" w:styleId="WW8Num34z3">
    <w:name w:val="WW8Num34z3"/>
    <w:uiPriority w:val="99"/>
    <w:rsid w:val="00F94BCC"/>
  </w:style>
  <w:style w:type="character" w:customStyle="1" w:styleId="WW8Num34z4">
    <w:name w:val="WW8Num34z4"/>
    <w:uiPriority w:val="99"/>
    <w:rsid w:val="00F94BCC"/>
  </w:style>
  <w:style w:type="character" w:customStyle="1" w:styleId="WW8Num34z5">
    <w:name w:val="WW8Num34z5"/>
    <w:uiPriority w:val="99"/>
    <w:rsid w:val="00F94BCC"/>
  </w:style>
  <w:style w:type="character" w:customStyle="1" w:styleId="WW8Num34z6">
    <w:name w:val="WW8Num34z6"/>
    <w:uiPriority w:val="99"/>
    <w:rsid w:val="00F94BCC"/>
  </w:style>
  <w:style w:type="character" w:customStyle="1" w:styleId="WW8Num34z7">
    <w:name w:val="WW8Num34z7"/>
    <w:uiPriority w:val="99"/>
    <w:rsid w:val="00F94BCC"/>
  </w:style>
  <w:style w:type="character" w:customStyle="1" w:styleId="WW8Num34z8">
    <w:name w:val="WW8Num34z8"/>
    <w:uiPriority w:val="99"/>
    <w:rsid w:val="00F94BCC"/>
  </w:style>
  <w:style w:type="character" w:customStyle="1" w:styleId="WW8Num38z0">
    <w:name w:val="WW8Num38z0"/>
    <w:uiPriority w:val="99"/>
    <w:rsid w:val="00F94BCC"/>
  </w:style>
  <w:style w:type="character" w:customStyle="1" w:styleId="WW8Num38z1">
    <w:name w:val="WW8Num38z1"/>
    <w:uiPriority w:val="99"/>
    <w:rsid w:val="00F94BCC"/>
  </w:style>
  <w:style w:type="character" w:customStyle="1" w:styleId="WW8Num38z2">
    <w:name w:val="WW8Num38z2"/>
    <w:uiPriority w:val="99"/>
    <w:rsid w:val="00F94BCC"/>
  </w:style>
  <w:style w:type="character" w:customStyle="1" w:styleId="WW8Num38z3">
    <w:name w:val="WW8Num38z3"/>
    <w:uiPriority w:val="99"/>
    <w:rsid w:val="00F94BCC"/>
  </w:style>
  <w:style w:type="character" w:customStyle="1" w:styleId="WW8Num38z4">
    <w:name w:val="WW8Num38z4"/>
    <w:uiPriority w:val="99"/>
    <w:rsid w:val="00F94BCC"/>
  </w:style>
  <w:style w:type="character" w:customStyle="1" w:styleId="WW8Num38z5">
    <w:name w:val="WW8Num38z5"/>
    <w:uiPriority w:val="99"/>
    <w:rsid w:val="00F94BCC"/>
  </w:style>
  <w:style w:type="character" w:customStyle="1" w:styleId="WW8Num38z6">
    <w:name w:val="WW8Num38z6"/>
    <w:uiPriority w:val="99"/>
    <w:rsid w:val="00F94BCC"/>
  </w:style>
  <w:style w:type="character" w:customStyle="1" w:styleId="WW8Num38z7">
    <w:name w:val="WW8Num38z7"/>
    <w:uiPriority w:val="99"/>
    <w:rsid w:val="00F94BCC"/>
  </w:style>
  <w:style w:type="character" w:customStyle="1" w:styleId="WW8Num38z8">
    <w:name w:val="WW8Num38z8"/>
    <w:uiPriority w:val="99"/>
    <w:rsid w:val="00F94BCC"/>
  </w:style>
  <w:style w:type="character" w:customStyle="1" w:styleId="WW8Num39z0">
    <w:name w:val="WW8Num39z0"/>
    <w:uiPriority w:val="99"/>
    <w:rsid w:val="00F94BCC"/>
  </w:style>
  <w:style w:type="character" w:customStyle="1" w:styleId="WW8Num39z1">
    <w:name w:val="WW8Num39z1"/>
    <w:rsid w:val="00F94BCC"/>
  </w:style>
  <w:style w:type="character" w:customStyle="1" w:styleId="WW8Num39z2">
    <w:name w:val="WW8Num39z2"/>
    <w:rsid w:val="00F94BCC"/>
  </w:style>
  <w:style w:type="character" w:customStyle="1" w:styleId="WW8Num39z3">
    <w:name w:val="WW8Num39z3"/>
    <w:rsid w:val="00F94BCC"/>
  </w:style>
  <w:style w:type="character" w:customStyle="1" w:styleId="WW8Num39z4">
    <w:name w:val="WW8Num39z4"/>
    <w:rsid w:val="00F94BCC"/>
  </w:style>
  <w:style w:type="character" w:customStyle="1" w:styleId="WW8Num39z5">
    <w:name w:val="WW8Num39z5"/>
    <w:rsid w:val="00F94BCC"/>
  </w:style>
  <w:style w:type="character" w:customStyle="1" w:styleId="WW8Num39z6">
    <w:name w:val="WW8Num39z6"/>
    <w:rsid w:val="00F94BCC"/>
  </w:style>
  <w:style w:type="character" w:customStyle="1" w:styleId="WW8Num39z7">
    <w:name w:val="WW8Num39z7"/>
    <w:rsid w:val="00F94BCC"/>
  </w:style>
  <w:style w:type="character" w:customStyle="1" w:styleId="WW8Num39z8">
    <w:name w:val="WW8Num39z8"/>
    <w:rsid w:val="00F94BCC"/>
  </w:style>
  <w:style w:type="character" w:customStyle="1" w:styleId="Domylnaczcionkaakapitu7">
    <w:name w:val="Domyślna czcionka akapitu7"/>
    <w:rsid w:val="00F94BCC"/>
  </w:style>
  <w:style w:type="character" w:customStyle="1" w:styleId="WW8Num32z1">
    <w:name w:val="WW8Num32z1"/>
    <w:rsid w:val="00F94BCC"/>
  </w:style>
  <w:style w:type="character" w:customStyle="1" w:styleId="WW8Num32z2">
    <w:name w:val="WW8Num32z2"/>
    <w:uiPriority w:val="99"/>
    <w:rsid w:val="00F94BCC"/>
  </w:style>
  <w:style w:type="character" w:customStyle="1" w:styleId="WW8Num32z3">
    <w:name w:val="WW8Num32z3"/>
    <w:uiPriority w:val="99"/>
    <w:rsid w:val="00F94BCC"/>
  </w:style>
  <w:style w:type="character" w:customStyle="1" w:styleId="WW8Num32z4">
    <w:name w:val="WW8Num32z4"/>
    <w:uiPriority w:val="99"/>
    <w:rsid w:val="00F94BCC"/>
  </w:style>
  <w:style w:type="character" w:customStyle="1" w:styleId="WW8Num32z5">
    <w:name w:val="WW8Num32z5"/>
    <w:uiPriority w:val="99"/>
    <w:rsid w:val="00F94BCC"/>
  </w:style>
  <w:style w:type="character" w:customStyle="1" w:styleId="WW8Num32z6">
    <w:name w:val="WW8Num32z6"/>
    <w:uiPriority w:val="99"/>
    <w:rsid w:val="00F94BCC"/>
  </w:style>
  <w:style w:type="character" w:customStyle="1" w:styleId="WW8Num32z7">
    <w:name w:val="WW8Num32z7"/>
    <w:uiPriority w:val="99"/>
    <w:rsid w:val="00F94BCC"/>
  </w:style>
  <w:style w:type="character" w:customStyle="1" w:styleId="WW8Num32z8">
    <w:name w:val="WW8Num32z8"/>
    <w:uiPriority w:val="99"/>
    <w:rsid w:val="00F94BCC"/>
  </w:style>
  <w:style w:type="character" w:customStyle="1" w:styleId="Domylnaczcionkaakapitu6">
    <w:name w:val="Domyślna czcionka akapitu6"/>
    <w:rsid w:val="00F94BCC"/>
  </w:style>
  <w:style w:type="character" w:customStyle="1" w:styleId="WW8Num25z1">
    <w:name w:val="WW8Num25z1"/>
    <w:uiPriority w:val="99"/>
    <w:rsid w:val="00F94BCC"/>
  </w:style>
  <w:style w:type="character" w:customStyle="1" w:styleId="WW8Num25z2">
    <w:name w:val="WW8Num25z2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5z3">
    <w:name w:val="WW8Num25z3"/>
    <w:uiPriority w:val="99"/>
    <w:rsid w:val="00F94BCC"/>
  </w:style>
  <w:style w:type="character" w:customStyle="1" w:styleId="WW8Num25z4">
    <w:name w:val="WW8Num25z4"/>
    <w:uiPriority w:val="99"/>
    <w:rsid w:val="00F94BCC"/>
  </w:style>
  <w:style w:type="character" w:customStyle="1" w:styleId="WW8Num25z5">
    <w:name w:val="WW8Num25z5"/>
    <w:uiPriority w:val="99"/>
    <w:rsid w:val="00F94BCC"/>
  </w:style>
  <w:style w:type="character" w:customStyle="1" w:styleId="WW8Num25z6">
    <w:name w:val="WW8Num25z6"/>
    <w:uiPriority w:val="99"/>
    <w:rsid w:val="00F94BCC"/>
  </w:style>
  <w:style w:type="character" w:customStyle="1" w:styleId="WW8Num25z7">
    <w:name w:val="WW8Num25z7"/>
    <w:uiPriority w:val="99"/>
    <w:rsid w:val="00F94BCC"/>
  </w:style>
  <w:style w:type="character" w:customStyle="1" w:styleId="WW8Num25z8">
    <w:name w:val="WW8Num25z8"/>
    <w:uiPriority w:val="99"/>
    <w:rsid w:val="00F94BCC"/>
  </w:style>
  <w:style w:type="character" w:customStyle="1" w:styleId="WW8Num30z1">
    <w:name w:val="WW8Num30z1"/>
    <w:uiPriority w:val="99"/>
    <w:rsid w:val="00F94BCC"/>
  </w:style>
  <w:style w:type="character" w:customStyle="1" w:styleId="WW8Num30z2">
    <w:name w:val="WW8Num30z2"/>
    <w:uiPriority w:val="99"/>
    <w:rsid w:val="00F94BCC"/>
  </w:style>
  <w:style w:type="character" w:customStyle="1" w:styleId="WW8Num30z3">
    <w:name w:val="WW8Num30z3"/>
    <w:uiPriority w:val="99"/>
    <w:rsid w:val="00F94BCC"/>
  </w:style>
  <w:style w:type="character" w:customStyle="1" w:styleId="WW8Num30z4">
    <w:name w:val="WW8Num30z4"/>
    <w:rsid w:val="00F94BCC"/>
  </w:style>
  <w:style w:type="character" w:customStyle="1" w:styleId="WW8Num30z5">
    <w:name w:val="WW8Num30z5"/>
    <w:uiPriority w:val="99"/>
    <w:rsid w:val="00F94BCC"/>
  </w:style>
  <w:style w:type="character" w:customStyle="1" w:styleId="WW8Num30z6">
    <w:name w:val="WW8Num30z6"/>
    <w:uiPriority w:val="99"/>
    <w:rsid w:val="00F94BCC"/>
  </w:style>
  <w:style w:type="character" w:customStyle="1" w:styleId="WW8Num30z7">
    <w:name w:val="WW8Num30z7"/>
    <w:uiPriority w:val="99"/>
    <w:rsid w:val="00F94BCC"/>
  </w:style>
  <w:style w:type="character" w:customStyle="1" w:styleId="WW8Num30z8">
    <w:name w:val="WW8Num30z8"/>
    <w:uiPriority w:val="99"/>
    <w:rsid w:val="00F94BCC"/>
  </w:style>
  <w:style w:type="character" w:customStyle="1" w:styleId="WW8Num31z1">
    <w:name w:val="WW8Num31z1"/>
    <w:uiPriority w:val="99"/>
    <w:rsid w:val="00F94BCC"/>
  </w:style>
  <w:style w:type="character" w:customStyle="1" w:styleId="WW8Num31z2">
    <w:name w:val="WW8Num31z2"/>
    <w:uiPriority w:val="99"/>
    <w:rsid w:val="00F94BCC"/>
  </w:style>
  <w:style w:type="character" w:customStyle="1" w:styleId="WW8Num31z3">
    <w:name w:val="WW8Num31z3"/>
    <w:rsid w:val="00F94BCC"/>
  </w:style>
  <w:style w:type="character" w:customStyle="1" w:styleId="WW8Num31z4">
    <w:name w:val="WW8Num31z4"/>
    <w:rsid w:val="00F94BCC"/>
  </w:style>
  <w:style w:type="character" w:customStyle="1" w:styleId="WW8Num31z5">
    <w:name w:val="WW8Num31z5"/>
    <w:rsid w:val="00F94BCC"/>
  </w:style>
  <w:style w:type="character" w:customStyle="1" w:styleId="WW8Num31z6">
    <w:name w:val="WW8Num31z6"/>
    <w:rsid w:val="00F94BCC"/>
  </w:style>
  <w:style w:type="character" w:customStyle="1" w:styleId="WW8Num31z7">
    <w:name w:val="WW8Num31z7"/>
    <w:rsid w:val="00F94BCC"/>
  </w:style>
  <w:style w:type="character" w:customStyle="1" w:styleId="WW8Num31z8">
    <w:name w:val="WW8Num31z8"/>
    <w:rsid w:val="00F94BCC"/>
  </w:style>
  <w:style w:type="character" w:customStyle="1" w:styleId="Domylnaczcionkaakapitu5">
    <w:name w:val="Domyślna czcionka akapitu5"/>
    <w:rsid w:val="00F94BCC"/>
  </w:style>
  <w:style w:type="character" w:customStyle="1" w:styleId="WW8Num5z1">
    <w:name w:val="WW8Num5z1"/>
    <w:rsid w:val="00F94BCC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5z2">
    <w:name w:val="WW8Num5z2"/>
    <w:rsid w:val="00F94BCC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5z3">
    <w:name w:val="WW8Num5z3"/>
    <w:rsid w:val="00F94BCC"/>
  </w:style>
  <w:style w:type="character" w:customStyle="1" w:styleId="WW8Num5z4">
    <w:name w:val="WW8Num5z4"/>
    <w:rsid w:val="00F94BCC"/>
  </w:style>
  <w:style w:type="character" w:customStyle="1" w:styleId="WW8Num5z5">
    <w:name w:val="WW8Num5z5"/>
    <w:rsid w:val="00F94BCC"/>
  </w:style>
  <w:style w:type="character" w:customStyle="1" w:styleId="WW8Num5z6">
    <w:name w:val="WW8Num5z6"/>
    <w:rsid w:val="00F94BCC"/>
  </w:style>
  <w:style w:type="character" w:customStyle="1" w:styleId="WW8Num5z7">
    <w:name w:val="WW8Num5z7"/>
    <w:rsid w:val="00F94BCC"/>
  </w:style>
  <w:style w:type="character" w:customStyle="1" w:styleId="WW8Num5z8">
    <w:name w:val="WW8Num5z8"/>
    <w:rsid w:val="00F94BCC"/>
  </w:style>
  <w:style w:type="character" w:customStyle="1" w:styleId="WW8Num9z2">
    <w:name w:val="WW8Num9z2"/>
    <w:uiPriority w:val="99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9z4">
    <w:name w:val="WW8Num9z4"/>
    <w:uiPriority w:val="99"/>
    <w:rsid w:val="00F94BCC"/>
  </w:style>
  <w:style w:type="character" w:customStyle="1" w:styleId="WW8Num9z5">
    <w:name w:val="WW8Num9z5"/>
    <w:uiPriority w:val="99"/>
    <w:rsid w:val="00F94BCC"/>
  </w:style>
  <w:style w:type="character" w:customStyle="1" w:styleId="WW8Num9z6">
    <w:name w:val="WW8Num9z6"/>
    <w:uiPriority w:val="99"/>
    <w:rsid w:val="00F94BCC"/>
  </w:style>
  <w:style w:type="character" w:customStyle="1" w:styleId="WW8Num9z7">
    <w:name w:val="WW8Num9z7"/>
    <w:uiPriority w:val="99"/>
    <w:rsid w:val="00F94BCC"/>
  </w:style>
  <w:style w:type="character" w:customStyle="1" w:styleId="WW8Num9z8">
    <w:name w:val="WW8Num9z8"/>
    <w:uiPriority w:val="99"/>
    <w:rsid w:val="00F94BCC"/>
  </w:style>
  <w:style w:type="character" w:customStyle="1" w:styleId="WW8Num11z1">
    <w:name w:val="WW8Num11z1"/>
    <w:uiPriority w:val="99"/>
    <w:rsid w:val="00F94BCC"/>
    <w:rPr>
      <w:rFonts w:ascii="OpenSymbol" w:hAnsi="OpenSymbol" w:cs="Courier New"/>
    </w:rPr>
  </w:style>
  <w:style w:type="character" w:customStyle="1" w:styleId="WW8Num11z3">
    <w:name w:val="WW8Num11z3"/>
    <w:uiPriority w:val="99"/>
    <w:rsid w:val="00F94BCC"/>
    <w:rPr>
      <w:rFonts w:ascii="Symbol" w:hAnsi="Symbol" w:cs="Symbol"/>
    </w:rPr>
  </w:style>
  <w:style w:type="character" w:customStyle="1" w:styleId="WW8Num17z2">
    <w:name w:val="WW8Num17z2"/>
    <w:uiPriority w:val="99"/>
    <w:rsid w:val="00F94BCC"/>
    <w:rPr>
      <w:b w:val="0"/>
    </w:rPr>
  </w:style>
  <w:style w:type="character" w:customStyle="1" w:styleId="WW8Num17z3">
    <w:name w:val="WW8Num17z3"/>
    <w:uiPriority w:val="99"/>
    <w:rsid w:val="00F94BCC"/>
  </w:style>
  <w:style w:type="character" w:customStyle="1" w:styleId="WW8Num17z4">
    <w:name w:val="WW8Num17z4"/>
    <w:uiPriority w:val="99"/>
    <w:rsid w:val="00F94BCC"/>
  </w:style>
  <w:style w:type="character" w:customStyle="1" w:styleId="WW8Num17z5">
    <w:name w:val="WW8Num17z5"/>
    <w:uiPriority w:val="99"/>
    <w:rsid w:val="00F94BCC"/>
  </w:style>
  <w:style w:type="character" w:customStyle="1" w:styleId="WW8Num17z6">
    <w:name w:val="WW8Num17z6"/>
    <w:uiPriority w:val="99"/>
    <w:rsid w:val="00F94BCC"/>
  </w:style>
  <w:style w:type="character" w:customStyle="1" w:styleId="WW8Num17z7">
    <w:name w:val="WW8Num17z7"/>
    <w:uiPriority w:val="99"/>
    <w:rsid w:val="00F94BCC"/>
  </w:style>
  <w:style w:type="character" w:customStyle="1" w:styleId="WW8Num17z8">
    <w:name w:val="WW8Num17z8"/>
    <w:uiPriority w:val="99"/>
    <w:rsid w:val="00F94BCC"/>
  </w:style>
  <w:style w:type="character" w:customStyle="1" w:styleId="WW8Num26z1">
    <w:name w:val="WW8Num26z1"/>
    <w:rsid w:val="00F94BCC"/>
  </w:style>
  <w:style w:type="character" w:customStyle="1" w:styleId="WW8Num26z2">
    <w:name w:val="WW8Num26z2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6z3">
    <w:name w:val="WW8Num26z3"/>
    <w:rsid w:val="00F94BCC"/>
  </w:style>
  <w:style w:type="character" w:customStyle="1" w:styleId="WW8Num26z4">
    <w:name w:val="WW8Num26z4"/>
    <w:rsid w:val="00F94BCC"/>
  </w:style>
  <w:style w:type="character" w:customStyle="1" w:styleId="WW8Num26z5">
    <w:name w:val="WW8Num26z5"/>
    <w:rsid w:val="00F94BCC"/>
  </w:style>
  <w:style w:type="character" w:customStyle="1" w:styleId="WW8Num26z6">
    <w:name w:val="WW8Num26z6"/>
    <w:rsid w:val="00F94BCC"/>
  </w:style>
  <w:style w:type="character" w:customStyle="1" w:styleId="WW8Num26z7">
    <w:name w:val="WW8Num26z7"/>
    <w:rsid w:val="00F94BCC"/>
  </w:style>
  <w:style w:type="character" w:customStyle="1" w:styleId="WW8Num26z8">
    <w:name w:val="WW8Num26z8"/>
    <w:rsid w:val="00F94BCC"/>
  </w:style>
  <w:style w:type="character" w:customStyle="1" w:styleId="WW8Num3z1">
    <w:name w:val="WW8Num3z1"/>
    <w:rsid w:val="00F94BCC"/>
    <w:rPr>
      <w:rFonts w:ascii="OpenSymbol" w:hAnsi="OpenSymbol" w:cs="Courier New"/>
    </w:rPr>
  </w:style>
  <w:style w:type="character" w:customStyle="1" w:styleId="WW8Num3z3">
    <w:name w:val="WW8Num3z3"/>
    <w:rsid w:val="00F94BCC"/>
    <w:rPr>
      <w:rFonts w:ascii="Symbol" w:hAnsi="Symbol" w:cs="Symbol"/>
      <w:b/>
      <w:color w:val="FF950E"/>
      <w:spacing w:val="-4"/>
      <w:sz w:val="22"/>
      <w:szCs w:val="22"/>
    </w:rPr>
  </w:style>
  <w:style w:type="character" w:customStyle="1" w:styleId="WW8Num4z2">
    <w:name w:val="WW8Num4z2"/>
    <w:uiPriority w:val="99"/>
    <w:rsid w:val="00F94BCC"/>
  </w:style>
  <w:style w:type="character" w:customStyle="1" w:styleId="WW8Num4z4">
    <w:name w:val="WW8Num4z4"/>
    <w:uiPriority w:val="99"/>
    <w:rsid w:val="00F94BCC"/>
  </w:style>
  <w:style w:type="character" w:customStyle="1" w:styleId="WW8Num4z5">
    <w:name w:val="WW8Num4z5"/>
    <w:uiPriority w:val="99"/>
    <w:rsid w:val="00F94BCC"/>
  </w:style>
  <w:style w:type="character" w:customStyle="1" w:styleId="WW8Num4z6">
    <w:name w:val="WW8Num4z6"/>
    <w:uiPriority w:val="99"/>
    <w:rsid w:val="00F94BCC"/>
  </w:style>
  <w:style w:type="character" w:customStyle="1" w:styleId="WW8Num4z7">
    <w:name w:val="WW8Num4z7"/>
    <w:uiPriority w:val="99"/>
    <w:rsid w:val="00F94BCC"/>
  </w:style>
  <w:style w:type="character" w:customStyle="1" w:styleId="WW8Num4z8">
    <w:name w:val="WW8Num4z8"/>
    <w:uiPriority w:val="99"/>
    <w:rsid w:val="00F94BCC"/>
  </w:style>
  <w:style w:type="character" w:customStyle="1" w:styleId="WW8Num11z2">
    <w:name w:val="WW8Num11z2"/>
    <w:uiPriority w:val="99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11z4">
    <w:name w:val="WW8Num11z4"/>
    <w:uiPriority w:val="99"/>
    <w:rsid w:val="00F94BCC"/>
  </w:style>
  <w:style w:type="character" w:customStyle="1" w:styleId="WW8Num11z5">
    <w:name w:val="WW8Num11z5"/>
    <w:uiPriority w:val="99"/>
    <w:rsid w:val="00F94BCC"/>
  </w:style>
  <w:style w:type="character" w:customStyle="1" w:styleId="WW8Num11z6">
    <w:name w:val="WW8Num11z6"/>
    <w:uiPriority w:val="99"/>
    <w:rsid w:val="00F94BCC"/>
  </w:style>
  <w:style w:type="character" w:customStyle="1" w:styleId="WW8Num11z7">
    <w:name w:val="WW8Num11z7"/>
    <w:uiPriority w:val="99"/>
    <w:rsid w:val="00F94BCC"/>
  </w:style>
  <w:style w:type="character" w:customStyle="1" w:styleId="WW8Num11z8">
    <w:name w:val="WW8Num11z8"/>
    <w:uiPriority w:val="99"/>
    <w:rsid w:val="00F94BCC"/>
  </w:style>
  <w:style w:type="character" w:customStyle="1" w:styleId="WW8Num12z1">
    <w:name w:val="WW8Num12z1"/>
    <w:uiPriority w:val="99"/>
    <w:rsid w:val="00F94BCC"/>
    <w:rPr>
      <w:rFonts w:ascii="OpenSymbol" w:hAnsi="OpenSymbol" w:cs="Courier New"/>
      <w:sz w:val="22"/>
      <w:szCs w:val="22"/>
    </w:rPr>
  </w:style>
  <w:style w:type="character" w:customStyle="1" w:styleId="WW8Num12z3">
    <w:name w:val="WW8Num12z3"/>
    <w:rsid w:val="00F94BCC"/>
    <w:rPr>
      <w:rFonts w:ascii="Symbol" w:hAnsi="Symbol" w:cs="Symbol"/>
      <w:color w:val="FF0000"/>
    </w:rPr>
  </w:style>
  <w:style w:type="character" w:customStyle="1" w:styleId="WW8Num13z1">
    <w:name w:val="WW8Num13z1"/>
    <w:uiPriority w:val="99"/>
    <w:rsid w:val="00F94BCC"/>
    <w:rPr>
      <w:rFonts w:ascii="OpenSymbol" w:hAnsi="OpenSymbol" w:cs="Courier New"/>
    </w:rPr>
  </w:style>
  <w:style w:type="character" w:customStyle="1" w:styleId="WW8Num13z3">
    <w:name w:val="WW8Num13z3"/>
    <w:uiPriority w:val="99"/>
    <w:rsid w:val="00F94BCC"/>
    <w:rPr>
      <w:rFonts w:ascii="Symbol" w:hAnsi="Symbol" w:cs="Symbol"/>
    </w:rPr>
  </w:style>
  <w:style w:type="character" w:customStyle="1" w:styleId="WW8Num18z1">
    <w:name w:val="WW8Num18z1"/>
    <w:uiPriority w:val="99"/>
    <w:rsid w:val="00F94BCC"/>
    <w:rPr>
      <w:rFonts w:ascii="Times New Roman" w:hAnsi="Times New Roman" w:cs="Times New Roman"/>
    </w:rPr>
  </w:style>
  <w:style w:type="character" w:customStyle="1" w:styleId="WW8Num18z2">
    <w:name w:val="WW8Num18z2"/>
    <w:uiPriority w:val="99"/>
    <w:rsid w:val="00F94BCC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18z3">
    <w:name w:val="WW8Num18z3"/>
    <w:uiPriority w:val="99"/>
    <w:rsid w:val="00F94BCC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18z4">
    <w:name w:val="WW8Num18z4"/>
    <w:uiPriority w:val="99"/>
    <w:rsid w:val="00F94BCC"/>
    <w:rPr>
      <w:rFonts w:ascii="Times New Roman" w:hAnsi="Times New Roman" w:cs="Times New Roman"/>
    </w:rPr>
  </w:style>
  <w:style w:type="character" w:customStyle="1" w:styleId="WW8Num18z5">
    <w:name w:val="WW8Num18z5"/>
    <w:uiPriority w:val="99"/>
    <w:rsid w:val="00F94BCC"/>
  </w:style>
  <w:style w:type="character" w:customStyle="1" w:styleId="WW8Num18z6">
    <w:name w:val="WW8Num18z6"/>
    <w:uiPriority w:val="99"/>
    <w:rsid w:val="00F94BCC"/>
  </w:style>
  <w:style w:type="character" w:customStyle="1" w:styleId="WW8Num18z7">
    <w:name w:val="WW8Num18z7"/>
    <w:uiPriority w:val="99"/>
    <w:rsid w:val="00F94BCC"/>
  </w:style>
  <w:style w:type="character" w:customStyle="1" w:styleId="WW8Num18z8">
    <w:name w:val="WW8Num18z8"/>
    <w:uiPriority w:val="99"/>
    <w:rsid w:val="00F94BCC"/>
  </w:style>
  <w:style w:type="character" w:customStyle="1" w:styleId="WW8Num20z1">
    <w:name w:val="WW8Num20z1"/>
    <w:uiPriority w:val="99"/>
    <w:rsid w:val="00F94BCC"/>
  </w:style>
  <w:style w:type="character" w:customStyle="1" w:styleId="WW8Num20z2">
    <w:name w:val="WW8Num20z2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0z3">
    <w:name w:val="WW8Num20z3"/>
    <w:uiPriority w:val="99"/>
    <w:rsid w:val="00F94BCC"/>
  </w:style>
  <w:style w:type="character" w:customStyle="1" w:styleId="WW8Num20z4">
    <w:name w:val="WW8Num20z4"/>
    <w:uiPriority w:val="99"/>
    <w:rsid w:val="00F94BCC"/>
  </w:style>
  <w:style w:type="character" w:customStyle="1" w:styleId="WW8Num20z5">
    <w:name w:val="WW8Num20z5"/>
    <w:uiPriority w:val="99"/>
    <w:rsid w:val="00F94BCC"/>
  </w:style>
  <w:style w:type="character" w:customStyle="1" w:styleId="WW8Num20z6">
    <w:name w:val="WW8Num20z6"/>
    <w:uiPriority w:val="99"/>
    <w:rsid w:val="00F94BCC"/>
  </w:style>
  <w:style w:type="character" w:customStyle="1" w:styleId="WW8Num20z7">
    <w:name w:val="WW8Num20z7"/>
    <w:uiPriority w:val="99"/>
    <w:rsid w:val="00F94BCC"/>
  </w:style>
  <w:style w:type="character" w:customStyle="1" w:styleId="WW8Num20z8">
    <w:name w:val="WW8Num20z8"/>
    <w:uiPriority w:val="99"/>
    <w:rsid w:val="00F94BCC"/>
  </w:style>
  <w:style w:type="character" w:customStyle="1" w:styleId="WW8Num21z1">
    <w:name w:val="WW8Num21z1"/>
    <w:uiPriority w:val="99"/>
    <w:rsid w:val="00F94BCC"/>
    <w:rPr>
      <w:rFonts w:ascii="Times New Roman" w:hAnsi="Times New Roman" w:cs="Times New Roman"/>
      <w:b/>
      <w:color w:val="000000"/>
      <w:sz w:val="22"/>
      <w:szCs w:val="22"/>
    </w:rPr>
  </w:style>
  <w:style w:type="character" w:customStyle="1" w:styleId="WW8Num21z2">
    <w:name w:val="WW8Num21z2"/>
    <w:uiPriority w:val="99"/>
    <w:rsid w:val="00F94BCC"/>
    <w:rPr>
      <w:b/>
      <w:i w:val="0"/>
      <w:sz w:val="22"/>
      <w:szCs w:val="22"/>
    </w:rPr>
  </w:style>
  <w:style w:type="character" w:customStyle="1" w:styleId="WW8Num21z3">
    <w:name w:val="WW8Num21z3"/>
    <w:uiPriority w:val="99"/>
    <w:rsid w:val="00F94BCC"/>
    <w:rPr>
      <w:rFonts w:ascii="Times New Roman" w:hAnsi="Times New Roman" w:cs="Times New Roman"/>
      <w:b/>
      <w:strike w:val="0"/>
      <w:dstrike w:val="0"/>
      <w:color w:val="000000"/>
      <w:sz w:val="22"/>
      <w:szCs w:val="22"/>
    </w:rPr>
  </w:style>
  <w:style w:type="character" w:customStyle="1" w:styleId="WW8Num21z4">
    <w:name w:val="WW8Num21z4"/>
    <w:uiPriority w:val="99"/>
    <w:rsid w:val="00F94BCC"/>
  </w:style>
  <w:style w:type="character" w:customStyle="1" w:styleId="WW8Num21z5">
    <w:name w:val="WW8Num21z5"/>
    <w:uiPriority w:val="99"/>
    <w:rsid w:val="00F94BCC"/>
  </w:style>
  <w:style w:type="character" w:customStyle="1" w:styleId="WW8Num21z6">
    <w:name w:val="WW8Num21z6"/>
    <w:uiPriority w:val="99"/>
    <w:rsid w:val="00F94BCC"/>
  </w:style>
  <w:style w:type="character" w:customStyle="1" w:styleId="WW8Num21z7">
    <w:name w:val="WW8Num21z7"/>
    <w:uiPriority w:val="99"/>
    <w:rsid w:val="00F94BCC"/>
  </w:style>
  <w:style w:type="character" w:customStyle="1" w:styleId="WW8Num21z8">
    <w:name w:val="WW8Num21z8"/>
    <w:uiPriority w:val="99"/>
    <w:rsid w:val="00F94BCC"/>
  </w:style>
  <w:style w:type="character" w:customStyle="1" w:styleId="WW8Num22z1">
    <w:name w:val="WW8Num22z1"/>
    <w:uiPriority w:val="99"/>
    <w:rsid w:val="00F94BCC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F94BCC"/>
    <w:rPr>
      <w:b w:val="0"/>
    </w:rPr>
  </w:style>
  <w:style w:type="character" w:customStyle="1" w:styleId="WW8Num22z3">
    <w:name w:val="WW8Num22z3"/>
    <w:rsid w:val="00F94BCC"/>
  </w:style>
  <w:style w:type="character" w:customStyle="1" w:styleId="WW8Num22z4">
    <w:name w:val="WW8Num22z4"/>
    <w:rsid w:val="00F94BCC"/>
  </w:style>
  <w:style w:type="character" w:customStyle="1" w:styleId="WW8Num22z5">
    <w:name w:val="WW8Num22z5"/>
    <w:rsid w:val="00F94BCC"/>
  </w:style>
  <w:style w:type="character" w:customStyle="1" w:styleId="WW8Num22z6">
    <w:name w:val="WW8Num22z6"/>
    <w:rsid w:val="00F94BCC"/>
  </w:style>
  <w:style w:type="character" w:customStyle="1" w:styleId="WW8Num22z7">
    <w:name w:val="WW8Num22z7"/>
    <w:rsid w:val="00F94BCC"/>
  </w:style>
  <w:style w:type="character" w:customStyle="1" w:styleId="WW8Num22z8">
    <w:name w:val="WW8Num22z8"/>
    <w:rsid w:val="00F94BCC"/>
  </w:style>
  <w:style w:type="character" w:customStyle="1" w:styleId="WW8Num40z0">
    <w:name w:val="WW8Num40z0"/>
    <w:uiPriority w:val="99"/>
    <w:rsid w:val="00F94BCC"/>
  </w:style>
  <w:style w:type="character" w:customStyle="1" w:styleId="WW8Num40z1">
    <w:name w:val="WW8Num40z1"/>
    <w:rsid w:val="00F94BCC"/>
  </w:style>
  <w:style w:type="character" w:customStyle="1" w:styleId="WW8Num40z2">
    <w:name w:val="WW8Num40z2"/>
    <w:uiPriority w:val="99"/>
    <w:rsid w:val="00F94BCC"/>
  </w:style>
  <w:style w:type="character" w:customStyle="1" w:styleId="WW8Num40z3">
    <w:name w:val="WW8Num40z3"/>
    <w:uiPriority w:val="99"/>
    <w:rsid w:val="00F94BCC"/>
  </w:style>
  <w:style w:type="character" w:customStyle="1" w:styleId="WW8Num40z4">
    <w:name w:val="WW8Num40z4"/>
    <w:uiPriority w:val="99"/>
    <w:rsid w:val="00F94BCC"/>
  </w:style>
  <w:style w:type="character" w:customStyle="1" w:styleId="WW8Num40z5">
    <w:name w:val="WW8Num40z5"/>
    <w:uiPriority w:val="99"/>
    <w:rsid w:val="00F94BCC"/>
  </w:style>
  <w:style w:type="character" w:customStyle="1" w:styleId="WW8Num40z6">
    <w:name w:val="WW8Num40z6"/>
    <w:uiPriority w:val="99"/>
    <w:rsid w:val="00F94BCC"/>
  </w:style>
  <w:style w:type="character" w:customStyle="1" w:styleId="WW8Num40z7">
    <w:name w:val="WW8Num40z7"/>
    <w:uiPriority w:val="99"/>
    <w:rsid w:val="00F94BCC"/>
  </w:style>
  <w:style w:type="character" w:customStyle="1" w:styleId="WW8Num40z8">
    <w:name w:val="WW8Num40z8"/>
    <w:uiPriority w:val="99"/>
    <w:rsid w:val="00F94BCC"/>
  </w:style>
  <w:style w:type="character" w:customStyle="1" w:styleId="WW8Num41z0">
    <w:name w:val="WW8Num41z0"/>
    <w:uiPriority w:val="99"/>
    <w:rsid w:val="00F94BCC"/>
  </w:style>
  <w:style w:type="character" w:customStyle="1" w:styleId="WW8Num41z1">
    <w:name w:val="WW8Num41z1"/>
    <w:rsid w:val="00F94BCC"/>
  </w:style>
  <w:style w:type="character" w:customStyle="1" w:styleId="WW8Num41z2">
    <w:name w:val="WW8Num41z2"/>
    <w:rsid w:val="00F94BCC"/>
  </w:style>
  <w:style w:type="character" w:customStyle="1" w:styleId="WW8Num41z3">
    <w:name w:val="WW8Num41z3"/>
    <w:rsid w:val="00F94BCC"/>
  </w:style>
  <w:style w:type="character" w:customStyle="1" w:styleId="WW8Num41z4">
    <w:name w:val="WW8Num41z4"/>
    <w:rsid w:val="00F94BCC"/>
  </w:style>
  <w:style w:type="character" w:customStyle="1" w:styleId="WW8Num41z5">
    <w:name w:val="WW8Num41z5"/>
    <w:rsid w:val="00F94BCC"/>
  </w:style>
  <w:style w:type="character" w:customStyle="1" w:styleId="WW8Num41z6">
    <w:name w:val="WW8Num41z6"/>
    <w:rsid w:val="00F94BCC"/>
  </w:style>
  <w:style w:type="character" w:customStyle="1" w:styleId="WW8Num41z7">
    <w:name w:val="WW8Num41z7"/>
    <w:rsid w:val="00F94BCC"/>
  </w:style>
  <w:style w:type="character" w:customStyle="1" w:styleId="WW8Num41z8">
    <w:name w:val="WW8Num41z8"/>
    <w:rsid w:val="00F94BCC"/>
  </w:style>
  <w:style w:type="character" w:customStyle="1" w:styleId="WW8Num42z0">
    <w:name w:val="WW8Num42z0"/>
    <w:uiPriority w:val="99"/>
    <w:rsid w:val="00F94BCC"/>
  </w:style>
  <w:style w:type="character" w:customStyle="1" w:styleId="WW8Num42z1">
    <w:name w:val="WW8Num42z1"/>
    <w:uiPriority w:val="99"/>
    <w:rsid w:val="00F94BCC"/>
  </w:style>
  <w:style w:type="character" w:customStyle="1" w:styleId="WW8Num42z2">
    <w:name w:val="WW8Num42z2"/>
    <w:uiPriority w:val="99"/>
    <w:rsid w:val="00F94BCC"/>
  </w:style>
  <w:style w:type="character" w:customStyle="1" w:styleId="WW8Num42z3">
    <w:name w:val="WW8Num42z3"/>
    <w:rsid w:val="00F94BCC"/>
  </w:style>
  <w:style w:type="character" w:customStyle="1" w:styleId="WW8Num42z4">
    <w:name w:val="WW8Num42z4"/>
    <w:rsid w:val="00F94BCC"/>
  </w:style>
  <w:style w:type="character" w:customStyle="1" w:styleId="WW8Num42z5">
    <w:name w:val="WW8Num42z5"/>
    <w:rsid w:val="00F94BCC"/>
  </w:style>
  <w:style w:type="character" w:customStyle="1" w:styleId="WW8Num42z6">
    <w:name w:val="WW8Num42z6"/>
    <w:rsid w:val="00F94BCC"/>
  </w:style>
  <w:style w:type="character" w:customStyle="1" w:styleId="WW8Num42z7">
    <w:name w:val="WW8Num42z7"/>
    <w:rsid w:val="00F94BCC"/>
  </w:style>
  <w:style w:type="character" w:customStyle="1" w:styleId="WW8Num42z8">
    <w:name w:val="WW8Num42z8"/>
    <w:rsid w:val="00F94BCC"/>
  </w:style>
  <w:style w:type="character" w:customStyle="1" w:styleId="Domylnaczcionkaakapitu4">
    <w:name w:val="Domyślna czcionka akapitu4"/>
    <w:rsid w:val="00F94BCC"/>
  </w:style>
  <w:style w:type="character" w:customStyle="1" w:styleId="WW8Num1zfalse">
    <w:name w:val="WW8Num1zfalse"/>
    <w:rsid w:val="00F94BCC"/>
  </w:style>
  <w:style w:type="character" w:customStyle="1" w:styleId="WW8Num1ztrue">
    <w:name w:val="WW8Num1ztrue"/>
    <w:rsid w:val="00F94BCC"/>
  </w:style>
  <w:style w:type="character" w:customStyle="1" w:styleId="WW-WW8Num1ztrue">
    <w:name w:val="WW-WW8Num1ztrue"/>
    <w:rsid w:val="00F94BCC"/>
  </w:style>
  <w:style w:type="character" w:customStyle="1" w:styleId="WW-WW8Num1ztrue1">
    <w:name w:val="WW-WW8Num1ztrue1"/>
    <w:rsid w:val="00F94BCC"/>
  </w:style>
  <w:style w:type="character" w:customStyle="1" w:styleId="WW-WW8Num1ztrue2">
    <w:name w:val="WW-WW8Num1ztrue2"/>
    <w:rsid w:val="00F94BCC"/>
  </w:style>
  <w:style w:type="character" w:customStyle="1" w:styleId="WW-WW8Num1ztrue3">
    <w:name w:val="WW-WW8Num1ztrue3"/>
    <w:rsid w:val="00F94BCC"/>
  </w:style>
  <w:style w:type="character" w:customStyle="1" w:styleId="WW-WW8Num1ztrue4">
    <w:name w:val="WW-WW8Num1ztrue4"/>
    <w:rsid w:val="00F94BCC"/>
  </w:style>
  <w:style w:type="character" w:customStyle="1" w:styleId="WW-WW8Num1ztrue5">
    <w:name w:val="WW-WW8Num1ztrue5"/>
    <w:rsid w:val="00F94BCC"/>
  </w:style>
  <w:style w:type="character" w:customStyle="1" w:styleId="WW-WW8Num1ztrue6">
    <w:name w:val="WW-WW8Num1ztrue6"/>
    <w:rsid w:val="00F94BCC"/>
  </w:style>
  <w:style w:type="character" w:customStyle="1" w:styleId="WW8Num6zfalse">
    <w:name w:val="WW8Num6zfalse"/>
    <w:rsid w:val="00F94BCC"/>
  </w:style>
  <w:style w:type="character" w:customStyle="1" w:styleId="WW8Num6ztrue">
    <w:name w:val="WW8Num6ztrue"/>
    <w:rsid w:val="00F94BCC"/>
    <w:rPr>
      <w:rFonts w:ascii="Times New Roman" w:hAnsi="Times New Roman" w:cs="Times New Roman"/>
    </w:rPr>
  </w:style>
  <w:style w:type="character" w:customStyle="1" w:styleId="WW-WW8Num6ztrue">
    <w:name w:val="WW-WW8Num6ztrue"/>
    <w:rsid w:val="00F94BCC"/>
  </w:style>
  <w:style w:type="character" w:customStyle="1" w:styleId="WW-WW8Num6ztrue1">
    <w:name w:val="WW-WW8Num6ztrue1"/>
    <w:rsid w:val="00F94BCC"/>
  </w:style>
  <w:style w:type="character" w:customStyle="1" w:styleId="WW-WW8Num6ztrue2">
    <w:name w:val="WW-WW8Num6ztrue2"/>
    <w:rsid w:val="00F94BCC"/>
  </w:style>
  <w:style w:type="character" w:customStyle="1" w:styleId="WW-WW8Num6ztrue3">
    <w:name w:val="WW-WW8Num6ztrue3"/>
    <w:rsid w:val="00F94BCC"/>
  </w:style>
  <w:style w:type="character" w:customStyle="1" w:styleId="WW-WW8Num6ztrue4">
    <w:name w:val="WW-WW8Num6ztrue4"/>
    <w:rsid w:val="00F94BCC"/>
  </w:style>
  <w:style w:type="character" w:customStyle="1" w:styleId="WW-WW8Num6ztrue5">
    <w:name w:val="WW-WW8Num6ztrue5"/>
    <w:rsid w:val="00F94BCC"/>
  </w:style>
  <w:style w:type="character" w:customStyle="1" w:styleId="WW8Num10z2">
    <w:name w:val="WW8Num10z2"/>
    <w:uiPriority w:val="99"/>
    <w:rsid w:val="00F94BCC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0ztrue">
    <w:name w:val="WW8Num10ztrue"/>
    <w:rsid w:val="00F94BCC"/>
  </w:style>
  <w:style w:type="character" w:customStyle="1" w:styleId="WW-WW8Num10ztrue">
    <w:name w:val="WW-WW8Num10ztrue"/>
    <w:rsid w:val="00F94BCC"/>
  </w:style>
  <w:style w:type="character" w:customStyle="1" w:styleId="WW-WW8Num10ztrue1">
    <w:name w:val="WW-WW8Num10ztrue1"/>
    <w:rsid w:val="00F94BCC"/>
  </w:style>
  <w:style w:type="character" w:customStyle="1" w:styleId="WW-WW8Num10ztrue2">
    <w:name w:val="WW-WW8Num10ztrue2"/>
    <w:rsid w:val="00F94BCC"/>
  </w:style>
  <w:style w:type="character" w:customStyle="1" w:styleId="WW-WW8Num10ztrue3">
    <w:name w:val="WW-WW8Num10ztrue3"/>
    <w:rsid w:val="00F94BCC"/>
  </w:style>
  <w:style w:type="character" w:customStyle="1" w:styleId="WW-WW8Num10ztrue4">
    <w:name w:val="WW-WW8Num10ztrue4"/>
    <w:rsid w:val="00F94BCC"/>
  </w:style>
  <w:style w:type="character" w:customStyle="1" w:styleId="WW8Num31ztrue">
    <w:name w:val="WW8Num31ztrue"/>
    <w:rsid w:val="00F94BCC"/>
  </w:style>
  <w:style w:type="character" w:customStyle="1" w:styleId="WW-WW8Num31ztrue">
    <w:name w:val="WW-WW8Num31ztrue"/>
    <w:rsid w:val="00F94BCC"/>
  </w:style>
  <w:style w:type="character" w:customStyle="1" w:styleId="WW-WW8Num31ztrue1">
    <w:name w:val="WW-WW8Num31ztrue1"/>
    <w:rsid w:val="00F94BCC"/>
  </w:style>
  <w:style w:type="character" w:customStyle="1" w:styleId="WW-WW8Num31ztrue2">
    <w:name w:val="WW-WW8Num31ztrue2"/>
    <w:rsid w:val="00F94BCC"/>
  </w:style>
  <w:style w:type="character" w:customStyle="1" w:styleId="WW-WW8Num31ztrue3">
    <w:name w:val="WW-WW8Num31ztrue3"/>
    <w:rsid w:val="00F94BCC"/>
  </w:style>
  <w:style w:type="character" w:customStyle="1" w:styleId="WW-WW8Num31ztrue4">
    <w:name w:val="WW-WW8Num31ztrue4"/>
    <w:rsid w:val="00F94BCC"/>
  </w:style>
  <w:style w:type="character" w:customStyle="1" w:styleId="WW8Num35zfalse">
    <w:name w:val="WW8Num35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38ztrue">
    <w:name w:val="WW8Num38ztrue"/>
    <w:rsid w:val="00F94BCC"/>
  </w:style>
  <w:style w:type="character" w:customStyle="1" w:styleId="WW-WW8Num38ztrue">
    <w:name w:val="WW-WW8Num38ztrue"/>
    <w:rsid w:val="00F94BCC"/>
  </w:style>
  <w:style w:type="character" w:customStyle="1" w:styleId="WW-WW8Num38ztrue1">
    <w:name w:val="WW-WW8Num38ztrue1"/>
    <w:rsid w:val="00F94BCC"/>
  </w:style>
  <w:style w:type="character" w:customStyle="1" w:styleId="WW-WW8Num38ztrue2">
    <w:name w:val="WW-WW8Num38ztrue2"/>
    <w:rsid w:val="00F94BCC"/>
  </w:style>
  <w:style w:type="character" w:customStyle="1" w:styleId="WW-WW8Num38ztrue3">
    <w:name w:val="WW-WW8Num38ztrue3"/>
    <w:rsid w:val="00F94BCC"/>
  </w:style>
  <w:style w:type="character" w:customStyle="1" w:styleId="WW-WW8Num38ztrue4">
    <w:name w:val="WW-WW8Num38ztrue4"/>
    <w:rsid w:val="00F94BCC"/>
  </w:style>
  <w:style w:type="character" w:customStyle="1" w:styleId="WW8Num40ztrue">
    <w:name w:val="WW8Num40ztrue"/>
    <w:rsid w:val="00F94BCC"/>
  </w:style>
  <w:style w:type="character" w:customStyle="1" w:styleId="WW-WW8Num40ztrue">
    <w:name w:val="WW-WW8Num40ztrue"/>
    <w:rsid w:val="00F94BCC"/>
  </w:style>
  <w:style w:type="character" w:customStyle="1" w:styleId="WW-WW8Num40ztrue1">
    <w:name w:val="WW-WW8Num40ztrue1"/>
    <w:rsid w:val="00F94BCC"/>
  </w:style>
  <w:style w:type="character" w:customStyle="1" w:styleId="WW-WW8Num40ztrue2">
    <w:name w:val="WW-WW8Num40ztrue2"/>
    <w:rsid w:val="00F94BCC"/>
  </w:style>
  <w:style w:type="character" w:customStyle="1" w:styleId="WW-WW8Num40ztrue3">
    <w:name w:val="WW-WW8Num40ztrue3"/>
    <w:rsid w:val="00F94BCC"/>
  </w:style>
  <w:style w:type="character" w:customStyle="1" w:styleId="WW-WW8Num40ztrue4">
    <w:name w:val="WW-WW8Num40ztrue4"/>
    <w:rsid w:val="00F94BCC"/>
  </w:style>
  <w:style w:type="character" w:customStyle="1" w:styleId="WW-WW8Num40ztrue5">
    <w:name w:val="WW-WW8Num40ztrue5"/>
    <w:rsid w:val="00F94BCC"/>
  </w:style>
  <w:style w:type="character" w:customStyle="1" w:styleId="WW-WW8Num40ztrue6">
    <w:name w:val="WW-WW8Num40ztrue6"/>
    <w:rsid w:val="00F94BCC"/>
  </w:style>
  <w:style w:type="character" w:customStyle="1" w:styleId="WW8Num41ztrue">
    <w:name w:val="WW8Num41ztrue"/>
    <w:rsid w:val="00F94BCC"/>
  </w:style>
  <w:style w:type="character" w:customStyle="1" w:styleId="WW-WW8Num41ztrue">
    <w:name w:val="WW-WW8Num41ztrue"/>
    <w:rsid w:val="00F94BCC"/>
  </w:style>
  <w:style w:type="character" w:customStyle="1" w:styleId="WW-WW8Num41ztrue1">
    <w:name w:val="WW-WW8Num41ztrue1"/>
    <w:rsid w:val="00F94BCC"/>
  </w:style>
  <w:style w:type="character" w:customStyle="1" w:styleId="WW-WW8Num41ztrue2">
    <w:name w:val="WW-WW8Num41ztrue2"/>
    <w:rsid w:val="00F94BCC"/>
  </w:style>
  <w:style w:type="character" w:customStyle="1" w:styleId="WW-WW8Num41ztrue3">
    <w:name w:val="WW-WW8Num41ztrue3"/>
    <w:rsid w:val="00F94BCC"/>
  </w:style>
  <w:style w:type="character" w:customStyle="1" w:styleId="WW8Num42zfalse">
    <w:name w:val="WW8Num42zfalse"/>
    <w:rsid w:val="00F94BCC"/>
    <w:rPr>
      <w:rFonts w:ascii="Times New Roman" w:hAnsi="Times New Roman" w:cs="Times New Roman"/>
    </w:rPr>
  </w:style>
  <w:style w:type="character" w:customStyle="1" w:styleId="WW8Num42ztrue">
    <w:name w:val="WW8Num42ztrue"/>
    <w:rsid w:val="00F94BCC"/>
  </w:style>
  <w:style w:type="character" w:customStyle="1" w:styleId="WW-WW8Num42ztrue">
    <w:name w:val="WW-WW8Num42ztrue"/>
    <w:rsid w:val="00F94BCC"/>
  </w:style>
  <w:style w:type="character" w:customStyle="1" w:styleId="WW-WW8Num42ztrue1">
    <w:name w:val="WW-WW8Num42ztrue1"/>
    <w:rsid w:val="00F94BCC"/>
  </w:style>
  <w:style w:type="character" w:customStyle="1" w:styleId="WW-WW8Num42ztrue2">
    <w:name w:val="WW-WW8Num42ztrue2"/>
    <w:rsid w:val="00F94BCC"/>
  </w:style>
  <w:style w:type="character" w:customStyle="1" w:styleId="WW-WW8Num42ztrue3">
    <w:name w:val="WW-WW8Num42ztrue3"/>
    <w:rsid w:val="00F94BCC"/>
  </w:style>
  <w:style w:type="character" w:customStyle="1" w:styleId="WW-WW8Num42ztrue4">
    <w:name w:val="WW-WW8Num42ztrue4"/>
    <w:rsid w:val="00F94BCC"/>
  </w:style>
  <w:style w:type="character" w:customStyle="1" w:styleId="WW-WW8Num42ztrue5">
    <w:name w:val="WW-WW8Num42ztrue5"/>
    <w:rsid w:val="00F94BCC"/>
  </w:style>
  <w:style w:type="character" w:customStyle="1" w:styleId="WW-WW8Num42ztrue6">
    <w:name w:val="WW-WW8Num42ztrue6"/>
    <w:rsid w:val="00F94BCC"/>
  </w:style>
  <w:style w:type="character" w:customStyle="1" w:styleId="WW8Num43z0">
    <w:name w:val="WW8Num43z0"/>
    <w:rsid w:val="00F94BCC"/>
    <w:rPr>
      <w:rFonts w:ascii="Times New Roman" w:hAnsi="Times New Roman" w:cs="Times New Roman"/>
      <w:b/>
      <w:strike w:val="0"/>
      <w:dstrike w:val="0"/>
      <w:color w:val="auto"/>
      <w:sz w:val="22"/>
      <w:szCs w:val="22"/>
    </w:rPr>
  </w:style>
  <w:style w:type="character" w:customStyle="1" w:styleId="WW8Num43ztrue">
    <w:name w:val="WW8Num43ztrue"/>
    <w:rsid w:val="00F94BCC"/>
  </w:style>
  <w:style w:type="character" w:customStyle="1" w:styleId="WW-WW8Num43ztrue">
    <w:name w:val="WW-WW8Num43ztrue"/>
    <w:rsid w:val="00F94BCC"/>
  </w:style>
  <w:style w:type="character" w:customStyle="1" w:styleId="WW-WW8Num43ztrue1">
    <w:name w:val="WW-WW8Num43ztrue1"/>
    <w:rsid w:val="00F94BCC"/>
  </w:style>
  <w:style w:type="character" w:customStyle="1" w:styleId="WW-WW8Num43ztrue2">
    <w:name w:val="WW-WW8Num43ztrue2"/>
    <w:rsid w:val="00F94BCC"/>
  </w:style>
  <w:style w:type="character" w:customStyle="1" w:styleId="WW-WW8Num43ztrue3">
    <w:name w:val="WW-WW8Num43ztrue3"/>
    <w:rsid w:val="00F94BCC"/>
  </w:style>
  <w:style w:type="character" w:customStyle="1" w:styleId="WW-WW8Num43ztrue4">
    <w:name w:val="WW-WW8Num43ztrue4"/>
    <w:rsid w:val="00F94BCC"/>
  </w:style>
  <w:style w:type="character" w:customStyle="1" w:styleId="WW-WW8Num43ztrue5">
    <w:name w:val="WW-WW8Num43ztrue5"/>
    <w:rsid w:val="00F94BCC"/>
  </w:style>
  <w:style w:type="character" w:customStyle="1" w:styleId="WW-WW8Num43ztrue6">
    <w:name w:val="WW-WW8Num43ztrue6"/>
    <w:rsid w:val="00F94BCC"/>
  </w:style>
  <w:style w:type="character" w:customStyle="1" w:styleId="WW8Num44zfalse">
    <w:name w:val="WW8Num44zfalse"/>
    <w:rsid w:val="00F94BCC"/>
    <w:rPr>
      <w:rFonts w:ascii="Times New Roman" w:hAnsi="Times New Roman" w:cs="Times New Roman"/>
      <w:b/>
      <w:color w:val="92D050"/>
      <w:sz w:val="22"/>
      <w:szCs w:val="22"/>
    </w:rPr>
  </w:style>
  <w:style w:type="character" w:customStyle="1" w:styleId="WW8Num44ztrue">
    <w:name w:val="WW8Num44ztrue"/>
    <w:rsid w:val="00F94BCC"/>
  </w:style>
  <w:style w:type="character" w:customStyle="1" w:styleId="WW-WW8Num44ztrue">
    <w:name w:val="WW-WW8Num44ztrue"/>
    <w:rsid w:val="00F94BCC"/>
    <w:rPr>
      <w:rFonts w:ascii="Times New Roman" w:hAnsi="Times New Roman" w:cs="Times New Roman"/>
      <w:color w:val="FF0000"/>
    </w:rPr>
  </w:style>
  <w:style w:type="character" w:customStyle="1" w:styleId="WW-WW8Num44ztrue1">
    <w:name w:val="WW-WW8Num44ztrue1"/>
    <w:rsid w:val="00F94BCC"/>
  </w:style>
  <w:style w:type="character" w:customStyle="1" w:styleId="WW-WW8Num44ztrue2">
    <w:name w:val="WW-WW8Num44ztrue2"/>
    <w:rsid w:val="00F94BCC"/>
  </w:style>
  <w:style w:type="character" w:customStyle="1" w:styleId="WW-WW8Num44ztrue3">
    <w:name w:val="WW-WW8Num44ztrue3"/>
    <w:rsid w:val="00F94BCC"/>
  </w:style>
  <w:style w:type="character" w:customStyle="1" w:styleId="WW-WW8Num44ztrue4">
    <w:name w:val="WW-WW8Num44ztrue4"/>
    <w:rsid w:val="00F94BCC"/>
  </w:style>
  <w:style w:type="character" w:customStyle="1" w:styleId="WW-WW8Num44ztrue5">
    <w:name w:val="WW-WW8Num44ztrue5"/>
    <w:rsid w:val="00F94BCC"/>
  </w:style>
  <w:style w:type="character" w:customStyle="1" w:styleId="WW-WW8Num44ztrue6">
    <w:name w:val="WW-WW8Num44ztrue6"/>
    <w:rsid w:val="00F94BCC"/>
  </w:style>
  <w:style w:type="character" w:customStyle="1" w:styleId="WW8Num45z0">
    <w:name w:val="WW8Num45z0"/>
    <w:rsid w:val="00F94BCC"/>
    <w:rPr>
      <w:rFonts w:ascii="Times New Roman" w:hAnsi="Times New Roman" w:cs="Times New Roman"/>
      <w:b/>
      <w:sz w:val="22"/>
      <w:szCs w:val="22"/>
    </w:rPr>
  </w:style>
  <w:style w:type="character" w:customStyle="1" w:styleId="WW8Num45z1">
    <w:name w:val="WW8Num45z1"/>
    <w:rsid w:val="00F94BCC"/>
    <w:rPr>
      <w:rFonts w:ascii="Times New Roman" w:hAnsi="Times New Roman" w:cs="Times New Roman"/>
      <w:b/>
      <w:color w:val="000000"/>
      <w:sz w:val="22"/>
      <w:szCs w:val="22"/>
    </w:rPr>
  </w:style>
  <w:style w:type="character" w:customStyle="1" w:styleId="WW8Num45z2">
    <w:name w:val="WW8Num45z2"/>
    <w:rsid w:val="00F94BCC"/>
    <w:rPr>
      <w:b/>
      <w:i w:val="0"/>
      <w:sz w:val="22"/>
      <w:szCs w:val="22"/>
    </w:rPr>
  </w:style>
  <w:style w:type="character" w:customStyle="1" w:styleId="WW8Num45z3">
    <w:name w:val="WW8Num45z3"/>
    <w:rsid w:val="00F94BCC"/>
    <w:rPr>
      <w:rFonts w:ascii="Times New Roman" w:hAnsi="Times New Roman" w:cs="Times New Roman"/>
      <w:b/>
      <w:strike w:val="0"/>
      <w:dstrike w:val="0"/>
      <w:color w:val="000000"/>
      <w:sz w:val="22"/>
      <w:szCs w:val="22"/>
    </w:rPr>
  </w:style>
  <w:style w:type="character" w:customStyle="1" w:styleId="WW8Num45ztrue">
    <w:name w:val="WW8Num45ztrue"/>
    <w:rsid w:val="00F94BCC"/>
  </w:style>
  <w:style w:type="character" w:customStyle="1" w:styleId="WW-WW8Num45ztrue">
    <w:name w:val="WW-WW8Num45ztrue"/>
    <w:rsid w:val="00F94BCC"/>
  </w:style>
  <w:style w:type="character" w:customStyle="1" w:styleId="WW-WW8Num45ztrue1">
    <w:name w:val="WW-WW8Num45ztrue1"/>
    <w:rsid w:val="00F94BCC"/>
  </w:style>
  <w:style w:type="character" w:customStyle="1" w:styleId="WW-WW8Num45ztrue2">
    <w:name w:val="WW-WW8Num45ztrue2"/>
    <w:rsid w:val="00F94BCC"/>
  </w:style>
  <w:style w:type="character" w:customStyle="1" w:styleId="WW-WW8Num45ztrue3">
    <w:name w:val="WW-WW8Num45ztrue3"/>
    <w:rsid w:val="00F94BCC"/>
  </w:style>
  <w:style w:type="character" w:customStyle="1" w:styleId="WW8Num46zfalse">
    <w:name w:val="WW8Num46zfalse"/>
    <w:rsid w:val="00F94BCC"/>
    <w:rPr>
      <w:rFonts w:ascii="Times New Roman" w:hAnsi="Times New Roman" w:cs="Times New Roman"/>
    </w:rPr>
  </w:style>
  <w:style w:type="character" w:customStyle="1" w:styleId="WW8Num46ztrue">
    <w:name w:val="WW8Num46ztrue"/>
    <w:rsid w:val="00F94BCC"/>
    <w:rPr>
      <w:rFonts w:ascii="Times New Roman" w:hAnsi="Times New Roman" w:cs="Times New Roman"/>
    </w:rPr>
  </w:style>
  <w:style w:type="character" w:customStyle="1" w:styleId="WW8Num46z2">
    <w:name w:val="WW8Num46z2"/>
    <w:rsid w:val="00F94BCC"/>
    <w:rPr>
      <w:b w:val="0"/>
    </w:rPr>
  </w:style>
  <w:style w:type="character" w:customStyle="1" w:styleId="WW-WW8Num46ztrue">
    <w:name w:val="WW-WW8Num46ztrue"/>
    <w:rsid w:val="00F94BCC"/>
  </w:style>
  <w:style w:type="character" w:customStyle="1" w:styleId="WW-WW8Num46ztrue1">
    <w:name w:val="WW-WW8Num46ztrue1"/>
    <w:rsid w:val="00F94BCC"/>
  </w:style>
  <w:style w:type="character" w:customStyle="1" w:styleId="WW-WW8Num46ztrue2">
    <w:name w:val="WW-WW8Num46ztrue2"/>
    <w:rsid w:val="00F94BCC"/>
  </w:style>
  <w:style w:type="character" w:customStyle="1" w:styleId="WW-WW8Num46ztrue3">
    <w:name w:val="WW-WW8Num46ztrue3"/>
    <w:rsid w:val="00F94BCC"/>
  </w:style>
  <w:style w:type="character" w:customStyle="1" w:styleId="WW-WW8Num46ztrue4">
    <w:name w:val="WW-WW8Num46ztrue4"/>
    <w:rsid w:val="00F94BCC"/>
  </w:style>
  <w:style w:type="character" w:customStyle="1" w:styleId="WW-WW8Num46ztrue5">
    <w:name w:val="WW-WW8Num46ztrue5"/>
    <w:rsid w:val="00F94BCC"/>
  </w:style>
  <w:style w:type="character" w:customStyle="1" w:styleId="WW8Num47zfalse">
    <w:name w:val="WW8Num47zfalse"/>
    <w:rsid w:val="00F94BCC"/>
    <w:rPr>
      <w:rFonts w:ascii="Times New Roman" w:hAnsi="Times New Roman" w:cs="Times New Roman"/>
    </w:rPr>
  </w:style>
  <w:style w:type="character" w:customStyle="1" w:styleId="WW8Num47ztrue">
    <w:name w:val="WW8Num47ztrue"/>
    <w:rsid w:val="00F94BCC"/>
  </w:style>
  <w:style w:type="character" w:customStyle="1" w:styleId="WW-WW8Num47ztrue">
    <w:name w:val="WW-WW8Num47ztrue"/>
    <w:rsid w:val="00F94BCC"/>
  </w:style>
  <w:style w:type="character" w:customStyle="1" w:styleId="WW-WW8Num47ztrue1">
    <w:name w:val="WW-WW8Num47ztrue1"/>
    <w:rsid w:val="00F94BCC"/>
  </w:style>
  <w:style w:type="character" w:customStyle="1" w:styleId="WW-WW8Num47ztrue2">
    <w:name w:val="WW-WW8Num47ztrue2"/>
    <w:rsid w:val="00F94BCC"/>
  </w:style>
  <w:style w:type="character" w:customStyle="1" w:styleId="WW-WW8Num47ztrue3">
    <w:name w:val="WW-WW8Num47ztrue3"/>
    <w:rsid w:val="00F94BCC"/>
  </w:style>
  <w:style w:type="character" w:customStyle="1" w:styleId="WW-WW8Num47ztrue4">
    <w:name w:val="WW-WW8Num47ztrue4"/>
    <w:rsid w:val="00F94BCC"/>
  </w:style>
  <w:style w:type="character" w:customStyle="1" w:styleId="WW-WW8Num47ztrue5">
    <w:name w:val="WW-WW8Num47ztrue5"/>
    <w:rsid w:val="00F94BCC"/>
  </w:style>
  <w:style w:type="character" w:customStyle="1" w:styleId="WW-WW8Num47ztrue6">
    <w:name w:val="WW-WW8Num47ztrue6"/>
    <w:rsid w:val="00F94BCC"/>
  </w:style>
  <w:style w:type="character" w:customStyle="1" w:styleId="WW8Num48zfalse">
    <w:name w:val="WW8Num48zfalse"/>
    <w:rsid w:val="00F94BCC"/>
    <w:rPr>
      <w:rFonts w:ascii="Times New Roman" w:hAnsi="Times New Roman" w:cs="Times New Roman"/>
    </w:rPr>
  </w:style>
  <w:style w:type="character" w:customStyle="1" w:styleId="WW8Num48ztrue">
    <w:name w:val="WW8Num48ztrue"/>
    <w:rsid w:val="00F94BCC"/>
  </w:style>
  <w:style w:type="character" w:customStyle="1" w:styleId="WW-WW8Num48ztrue">
    <w:name w:val="WW-WW8Num48ztrue"/>
    <w:rsid w:val="00F94BCC"/>
  </w:style>
  <w:style w:type="character" w:customStyle="1" w:styleId="WW-WW8Num48ztrue1">
    <w:name w:val="WW-WW8Num48ztrue1"/>
    <w:rsid w:val="00F94BCC"/>
  </w:style>
  <w:style w:type="character" w:customStyle="1" w:styleId="WW-WW8Num48ztrue2">
    <w:name w:val="WW-WW8Num48ztrue2"/>
    <w:rsid w:val="00F94BCC"/>
  </w:style>
  <w:style w:type="character" w:customStyle="1" w:styleId="WW-WW8Num48ztrue3">
    <w:name w:val="WW-WW8Num48ztrue3"/>
    <w:rsid w:val="00F94BCC"/>
  </w:style>
  <w:style w:type="character" w:customStyle="1" w:styleId="WW-WW8Num48ztrue4">
    <w:name w:val="WW-WW8Num48ztrue4"/>
    <w:rsid w:val="00F94BCC"/>
  </w:style>
  <w:style w:type="character" w:customStyle="1" w:styleId="WW-WW8Num48ztrue5">
    <w:name w:val="WW-WW8Num48ztrue5"/>
    <w:rsid w:val="00F94BCC"/>
  </w:style>
  <w:style w:type="character" w:customStyle="1" w:styleId="WW-WW8Num48ztrue6">
    <w:name w:val="WW-WW8Num48ztrue6"/>
    <w:rsid w:val="00F94BCC"/>
  </w:style>
  <w:style w:type="character" w:customStyle="1" w:styleId="WW8Num49z0">
    <w:name w:val="WW8Num49z0"/>
    <w:rsid w:val="00F94BCC"/>
    <w:rPr>
      <w:rFonts w:ascii="Symbol" w:hAnsi="Symbol" w:cs="Symbol"/>
      <w:b/>
    </w:rPr>
  </w:style>
  <w:style w:type="character" w:customStyle="1" w:styleId="WW8Num49z1">
    <w:name w:val="WW8Num49z1"/>
    <w:rsid w:val="00F94BCC"/>
    <w:rPr>
      <w:rFonts w:ascii="Courier New" w:hAnsi="Courier New" w:cs="Courier New"/>
    </w:rPr>
  </w:style>
  <w:style w:type="character" w:customStyle="1" w:styleId="WW8Num49z2">
    <w:name w:val="WW8Num49z2"/>
    <w:rsid w:val="00F94BCC"/>
    <w:rPr>
      <w:rFonts w:ascii="Wingdings" w:hAnsi="Wingdings" w:cs="Wingdings"/>
    </w:rPr>
  </w:style>
  <w:style w:type="character" w:customStyle="1" w:styleId="WW8Num49z3">
    <w:name w:val="WW8Num49z3"/>
    <w:rsid w:val="00F94BCC"/>
    <w:rPr>
      <w:rFonts w:ascii="Symbol" w:hAnsi="Symbol" w:cs="Symbol"/>
    </w:rPr>
  </w:style>
  <w:style w:type="character" w:customStyle="1" w:styleId="WW8Num50z0">
    <w:name w:val="WW8Num50z0"/>
    <w:rsid w:val="00F94BCC"/>
    <w:rPr>
      <w:rFonts w:ascii="Times New Roman" w:hAnsi="Times New Roman" w:cs="Times New Roman"/>
      <w:b w:val="0"/>
      <w:i w:val="0"/>
      <w:iCs w:val="0"/>
      <w:color w:val="000000"/>
      <w:sz w:val="22"/>
      <w:szCs w:val="22"/>
    </w:rPr>
  </w:style>
  <w:style w:type="character" w:customStyle="1" w:styleId="WW8Num50z1">
    <w:name w:val="WW8Num50z1"/>
    <w:rsid w:val="00F94BCC"/>
    <w:rPr>
      <w:rFonts w:ascii="OpenSymbol" w:hAnsi="OpenSymbol" w:cs="OpenSymbol"/>
    </w:rPr>
  </w:style>
  <w:style w:type="character" w:customStyle="1" w:styleId="WW8Num50ztrue">
    <w:name w:val="WW8Num50ztrue"/>
    <w:rsid w:val="00F94BCC"/>
  </w:style>
  <w:style w:type="character" w:customStyle="1" w:styleId="WW-WW8Num50ztrue">
    <w:name w:val="WW-WW8Num50ztrue"/>
    <w:rsid w:val="00F94BCC"/>
  </w:style>
  <w:style w:type="character" w:customStyle="1" w:styleId="WW-WW8Num50ztrue1">
    <w:name w:val="WW-WW8Num50ztrue1"/>
    <w:rsid w:val="00F94BCC"/>
  </w:style>
  <w:style w:type="character" w:customStyle="1" w:styleId="WW-WW8Num50ztrue2">
    <w:name w:val="WW-WW8Num50ztrue2"/>
    <w:rsid w:val="00F94BCC"/>
  </w:style>
  <w:style w:type="character" w:customStyle="1" w:styleId="WW-WW8Num50ztrue3">
    <w:name w:val="WW-WW8Num50ztrue3"/>
    <w:rsid w:val="00F94BCC"/>
  </w:style>
  <w:style w:type="character" w:customStyle="1" w:styleId="WW-WW8Num50ztrue4">
    <w:name w:val="WW-WW8Num50ztrue4"/>
    <w:rsid w:val="00F94BCC"/>
  </w:style>
  <w:style w:type="character" w:customStyle="1" w:styleId="WW8Num51zfalse">
    <w:name w:val="WW8Num51zfalse"/>
    <w:rsid w:val="00F94BCC"/>
  </w:style>
  <w:style w:type="character" w:customStyle="1" w:styleId="WW8Num51ztrue">
    <w:name w:val="WW8Num51ztrue"/>
    <w:rsid w:val="00F94BCC"/>
  </w:style>
  <w:style w:type="character" w:customStyle="1" w:styleId="WW-WW8Num51ztrue">
    <w:name w:val="WW-WW8Num51ztrue"/>
    <w:rsid w:val="00F94BCC"/>
  </w:style>
  <w:style w:type="character" w:customStyle="1" w:styleId="WW-WW8Num51ztrue1">
    <w:name w:val="WW-WW8Num51ztrue1"/>
    <w:rsid w:val="00F94BCC"/>
  </w:style>
  <w:style w:type="character" w:customStyle="1" w:styleId="WW-WW8Num51ztrue2">
    <w:name w:val="WW-WW8Num51ztrue2"/>
    <w:rsid w:val="00F94BCC"/>
  </w:style>
  <w:style w:type="character" w:customStyle="1" w:styleId="WW-WW8Num51ztrue3">
    <w:name w:val="WW-WW8Num51ztrue3"/>
    <w:rsid w:val="00F94BCC"/>
  </w:style>
  <w:style w:type="character" w:customStyle="1" w:styleId="WW-WW8Num51ztrue4">
    <w:name w:val="WW-WW8Num51ztrue4"/>
    <w:rsid w:val="00F94BCC"/>
  </w:style>
  <w:style w:type="character" w:customStyle="1" w:styleId="WW-WW8Num51ztrue5">
    <w:name w:val="WW-WW8Num51ztrue5"/>
    <w:rsid w:val="00F94BCC"/>
  </w:style>
  <w:style w:type="character" w:customStyle="1" w:styleId="WW-WW8Num51ztrue6">
    <w:name w:val="WW-WW8Num51ztrue6"/>
    <w:rsid w:val="00F94BCC"/>
  </w:style>
  <w:style w:type="character" w:customStyle="1" w:styleId="WW8Num52z0">
    <w:name w:val="WW8Num52z0"/>
    <w:rsid w:val="00F94BCC"/>
    <w:rPr>
      <w:sz w:val="24"/>
      <w:szCs w:val="24"/>
    </w:rPr>
  </w:style>
  <w:style w:type="character" w:customStyle="1" w:styleId="WW8Num52ztrue">
    <w:name w:val="WW8Num52ztrue"/>
    <w:rsid w:val="00F94BCC"/>
  </w:style>
  <w:style w:type="character" w:customStyle="1" w:styleId="WW-WW8Num52ztrue">
    <w:name w:val="WW-WW8Num52ztrue"/>
    <w:rsid w:val="00F94BCC"/>
  </w:style>
  <w:style w:type="character" w:customStyle="1" w:styleId="WW-WW8Num52ztrue1">
    <w:name w:val="WW-WW8Num52ztrue1"/>
    <w:rsid w:val="00F94BCC"/>
  </w:style>
  <w:style w:type="character" w:customStyle="1" w:styleId="WW-WW8Num52ztrue2">
    <w:name w:val="WW-WW8Num52ztrue2"/>
    <w:rsid w:val="00F94BCC"/>
  </w:style>
  <w:style w:type="character" w:customStyle="1" w:styleId="WW-WW8Num52ztrue3">
    <w:name w:val="WW-WW8Num52ztrue3"/>
    <w:rsid w:val="00F94BCC"/>
  </w:style>
  <w:style w:type="character" w:customStyle="1" w:styleId="WW-WW8Num52ztrue4">
    <w:name w:val="WW-WW8Num52ztrue4"/>
    <w:rsid w:val="00F94BCC"/>
  </w:style>
  <w:style w:type="character" w:customStyle="1" w:styleId="WW-WW8Num52ztrue5">
    <w:name w:val="WW-WW8Num52ztrue5"/>
    <w:rsid w:val="00F94BCC"/>
  </w:style>
  <w:style w:type="character" w:customStyle="1" w:styleId="WW-WW8Num52ztrue6">
    <w:name w:val="WW-WW8Num52ztrue6"/>
    <w:rsid w:val="00F94BCC"/>
  </w:style>
  <w:style w:type="character" w:customStyle="1" w:styleId="WW8Num53z0">
    <w:name w:val="WW8Num53z0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53z1">
    <w:name w:val="WW8Num53z1"/>
    <w:rsid w:val="00F94BCC"/>
    <w:rPr>
      <w:rFonts w:ascii="Courier New" w:hAnsi="Courier New" w:cs="Courier New"/>
    </w:rPr>
  </w:style>
  <w:style w:type="character" w:customStyle="1" w:styleId="WW8Num53z2">
    <w:name w:val="WW8Num53z2"/>
    <w:rsid w:val="00F94BCC"/>
    <w:rPr>
      <w:rFonts w:ascii="Wingdings" w:hAnsi="Wingdings" w:cs="Wingdings"/>
    </w:rPr>
  </w:style>
  <w:style w:type="character" w:customStyle="1" w:styleId="WW8Num53z3">
    <w:name w:val="WW8Num53z3"/>
    <w:rsid w:val="00F94BCC"/>
    <w:rPr>
      <w:rFonts w:ascii="Symbol" w:hAnsi="Symbol" w:cs="Symbol"/>
    </w:rPr>
  </w:style>
  <w:style w:type="character" w:customStyle="1" w:styleId="WW8Num54zfalse">
    <w:name w:val="WW8Num54zfalse"/>
    <w:rsid w:val="00F94BCC"/>
    <w:rPr>
      <w:rFonts w:ascii="Times New Roman" w:hAnsi="Times New Roman" w:cs="Times New Roman"/>
    </w:rPr>
  </w:style>
  <w:style w:type="character" w:customStyle="1" w:styleId="WW8Num54ztrue">
    <w:name w:val="WW8Num54ztrue"/>
    <w:rsid w:val="00F94BCC"/>
  </w:style>
  <w:style w:type="character" w:customStyle="1" w:styleId="WW-WW8Num54ztrue">
    <w:name w:val="WW-WW8Num54ztrue"/>
    <w:rsid w:val="00F94BCC"/>
  </w:style>
  <w:style w:type="character" w:customStyle="1" w:styleId="WW-WW8Num54ztrue1">
    <w:name w:val="WW-WW8Num54ztrue1"/>
    <w:rsid w:val="00F94BCC"/>
  </w:style>
  <w:style w:type="character" w:customStyle="1" w:styleId="WW-WW8Num54ztrue2">
    <w:name w:val="WW-WW8Num54ztrue2"/>
    <w:rsid w:val="00F94BCC"/>
  </w:style>
  <w:style w:type="character" w:customStyle="1" w:styleId="WW-WW8Num54ztrue3">
    <w:name w:val="WW-WW8Num54ztrue3"/>
    <w:rsid w:val="00F94BCC"/>
  </w:style>
  <w:style w:type="character" w:customStyle="1" w:styleId="WW-WW8Num54ztrue4">
    <w:name w:val="WW-WW8Num54ztrue4"/>
    <w:rsid w:val="00F94BCC"/>
  </w:style>
  <w:style w:type="character" w:customStyle="1" w:styleId="WW-WW8Num54ztrue5">
    <w:name w:val="WW-WW8Num54ztrue5"/>
    <w:rsid w:val="00F94BCC"/>
  </w:style>
  <w:style w:type="character" w:customStyle="1" w:styleId="WW-WW8Num54ztrue6">
    <w:name w:val="WW-WW8Num54ztrue6"/>
    <w:rsid w:val="00F94BCC"/>
  </w:style>
  <w:style w:type="character" w:customStyle="1" w:styleId="WW8Num55z0">
    <w:name w:val="WW8Num55z0"/>
    <w:rsid w:val="00F94BCC"/>
    <w:rPr>
      <w:b w:val="0"/>
    </w:rPr>
  </w:style>
  <w:style w:type="character" w:customStyle="1" w:styleId="WW8Num55ztrue">
    <w:name w:val="WW8Num55ztrue"/>
    <w:rsid w:val="00F94BCC"/>
  </w:style>
  <w:style w:type="character" w:customStyle="1" w:styleId="WW-WW8Num55ztrue">
    <w:name w:val="WW-WW8Num55ztrue"/>
    <w:rsid w:val="00F94BCC"/>
  </w:style>
  <w:style w:type="character" w:customStyle="1" w:styleId="WW-WW8Num55ztrue1">
    <w:name w:val="WW-WW8Num55ztrue1"/>
    <w:rsid w:val="00F94BCC"/>
  </w:style>
  <w:style w:type="character" w:customStyle="1" w:styleId="WW-WW8Num55ztrue2">
    <w:name w:val="WW-WW8Num55ztrue2"/>
    <w:rsid w:val="00F94BCC"/>
  </w:style>
  <w:style w:type="character" w:customStyle="1" w:styleId="WW-WW8Num55ztrue3">
    <w:name w:val="WW-WW8Num55ztrue3"/>
    <w:rsid w:val="00F94BCC"/>
  </w:style>
  <w:style w:type="character" w:customStyle="1" w:styleId="WW-WW8Num55ztrue4">
    <w:name w:val="WW-WW8Num55ztrue4"/>
    <w:rsid w:val="00F94BCC"/>
  </w:style>
  <w:style w:type="character" w:customStyle="1" w:styleId="WW-WW8Num55ztrue5">
    <w:name w:val="WW-WW8Num55ztrue5"/>
    <w:rsid w:val="00F94BCC"/>
  </w:style>
  <w:style w:type="character" w:customStyle="1" w:styleId="WW-WW8Num55ztrue6">
    <w:name w:val="WW-WW8Num55ztrue6"/>
    <w:rsid w:val="00F94BCC"/>
  </w:style>
  <w:style w:type="character" w:customStyle="1" w:styleId="WW8Num56zfalse">
    <w:name w:val="WW8Num56zfalse"/>
    <w:rsid w:val="00F94BCC"/>
  </w:style>
  <w:style w:type="character" w:customStyle="1" w:styleId="WW8Num56ztrue">
    <w:name w:val="WW8Num56ztrue"/>
    <w:rsid w:val="00F94BCC"/>
  </w:style>
  <w:style w:type="character" w:customStyle="1" w:styleId="WW-WW8Num56ztrue">
    <w:name w:val="WW-WW8Num56ztrue"/>
    <w:rsid w:val="00F94BCC"/>
  </w:style>
  <w:style w:type="character" w:customStyle="1" w:styleId="WW-WW8Num56ztrue1">
    <w:name w:val="WW-WW8Num56ztrue1"/>
    <w:rsid w:val="00F94BCC"/>
  </w:style>
  <w:style w:type="character" w:customStyle="1" w:styleId="WW-WW8Num56ztrue2">
    <w:name w:val="WW-WW8Num56ztrue2"/>
    <w:rsid w:val="00F94BCC"/>
  </w:style>
  <w:style w:type="character" w:customStyle="1" w:styleId="WW-WW8Num56ztrue3">
    <w:name w:val="WW-WW8Num56ztrue3"/>
    <w:rsid w:val="00F94BCC"/>
  </w:style>
  <w:style w:type="character" w:customStyle="1" w:styleId="WW-WW8Num56ztrue4">
    <w:name w:val="WW-WW8Num56ztrue4"/>
    <w:rsid w:val="00F94BCC"/>
  </w:style>
  <w:style w:type="character" w:customStyle="1" w:styleId="WW-WW8Num56ztrue5">
    <w:name w:val="WW-WW8Num56ztrue5"/>
    <w:rsid w:val="00F94BCC"/>
  </w:style>
  <w:style w:type="character" w:customStyle="1" w:styleId="WW-WW8Num56ztrue6">
    <w:name w:val="WW-WW8Num56ztrue6"/>
    <w:rsid w:val="00F94BCC"/>
  </w:style>
  <w:style w:type="character" w:customStyle="1" w:styleId="WW8Num57zfalse">
    <w:name w:val="WW8Num57zfalse"/>
    <w:rsid w:val="00F94BCC"/>
  </w:style>
  <w:style w:type="character" w:customStyle="1" w:styleId="WW8Num57ztrue">
    <w:name w:val="WW8Num57ztrue"/>
    <w:rsid w:val="00F94BCC"/>
  </w:style>
  <w:style w:type="character" w:customStyle="1" w:styleId="WW-WW8Num57ztrue">
    <w:name w:val="WW-WW8Num57ztrue"/>
    <w:rsid w:val="00F94BCC"/>
  </w:style>
  <w:style w:type="character" w:customStyle="1" w:styleId="WW-WW8Num57ztrue1">
    <w:name w:val="WW-WW8Num57ztrue1"/>
    <w:rsid w:val="00F94BCC"/>
  </w:style>
  <w:style w:type="character" w:customStyle="1" w:styleId="WW-WW8Num57ztrue2">
    <w:name w:val="WW-WW8Num57ztrue2"/>
    <w:rsid w:val="00F94BCC"/>
  </w:style>
  <w:style w:type="character" w:customStyle="1" w:styleId="WW-WW8Num57ztrue3">
    <w:name w:val="WW-WW8Num57ztrue3"/>
    <w:rsid w:val="00F94BCC"/>
  </w:style>
  <w:style w:type="character" w:customStyle="1" w:styleId="WW-WW8Num57ztrue4">
    <w:name w:val="WW-WW8Num57ztrue4"/>
    <w:rsid w:val="00F94BCC"/>
  </w:style>
  <w:style w:type="character" w:customStyle="1" w:styleId="WW-WW8Num57ztrue5">
    <w:name w:val="WW-WW8Num57ztrue5"/>
    <w:rsid w:val="00F94BCC"/>
  </w:style>
  <w:style w:type="character" w:customStyle="1" w:styleId="WW-WW8Num57ztrue6">
    <w:name w:val="WW-WW8Num57ztrue6"/>
    <w:rsid w:val="00F94BCC"/>
  </w:style>
  <w:style w:type="character" w:customStyle="1" w:styleId="Domylnaczcionkaakapitu3">
    <w:name w:val="Domyślna czcionka akapitu3"/>
    <w:rsid w:val="00F94BCC"/>
  </w:style>
  <w:style w:type="character" w:customStyle="1" w:styleId="WW-WW8Num1ztrue7">
    <w:name w:val="WW-WW8Num1ztrue7"/>
    <w:rsid w:val="00F94BCC"/>
  </w:style>
  <w:style w:type="character" w:customStyle="1" w:styleId="WW-WW8Num1ztrue11">
    <w:name w:val="WW-WW8Num1ztrue11"/>
    <w:rsid w:val="00F94BCC"/>
  </w:style>
  <w:style w:type="character" w:customStyle="1" w:styleId="WW-WW8Num1ztrue12">
    <w:name w:val="WW-WW8Num1ztrue12"/>
    <w:rsid w:val="00F94BCC"/>
  </w:style>
  <w:style w:type="character" w:customStyle="1" w:styleId="WW-WW8Num1ztrue123">
    <w:name w:val="WW-WW8Num1ztrue123"/>
    <w:rsid w:val="00F94BCC"/>
  </w:style>
  <w:style w:type="character" w:customStyle="1" w:styleId="WW-WW8Num1ztrue1234">
    <w:name w:val="WW-WW8Num1ztrue1234"/>
    <w:rsid w:val="00F94BCC"/>
  </w:style>
  <w:style w:type="character" w:customStyle="1" w:styleId="WW-WW8Num1ztrue12345">
    <w:name w:val="WW-WW8Num1ztrue12345"/>
    <w:rsid w:val="00F94BCC"/>
  </w:style>
  <w:style w:type="character" w:customStyle="1" w:styleId="WW-WW8Num1ztrue123456">
    <w:name w:val="WW-WW8Num1ztrue123456"/>
    <w:rsid w:val="00F94BCC"/>
  </w:style>
  <w:style w:type="character" w:customStyle="1" w:styleId="WW-WW8Num6ztrue6">
    <w:name w:val="WW-WW8Num6ztrue6"/>
    <w:rsid w:val="00F94BCC"/>
  </w:style>
  <w:style w:type="character" w:customStyle="1" w:styleId="WW-WW8Num6ztrue11">
    <w:name w:val="WW-WW8Num6ztrue11"/>
    <w:rsid w:val="00F94BCC"/>
  </w:style>
  <w:style w:type="character" w:customStyle="1" w:styleId="WW-WW8Num6ztrue12">
    <w:name w:val="WW-WW8Num6ztrue12"/>
    <w:rsid w:val="00F94BCC"/>
  </w:style>
  <w:style w:type="character" w:customStyle="1" w:styleId="WW-WW8Num6ztrue123">
    <w:name w:val="WW-WW8Num6ztrue123"/>
    <w:rsid w:val="00F94BCC"/>
  </w:style>
  <w:style w:type="character" w:customStyle="1" w:styleId="WW-WW8Num6ztrue1234">
    <w:name w:val="WW-WW8Num6ztrue1234"/>
    <w:rsid w:val="00F94BCC"/>
  </w:style>
  <w:style w:type="character" w:customStyle="1" w:styleId="WW-WW8Num6ztrue12345">
    <w:name w:val="WW-WW8Num6ztrue12345"/>
    <w:rsid w:val="00F94BCC"/>
  </w:style>
  <w:style w:type="character" w:customStyle="1" w:styleId="WW-WW8Num6ztrue123456">
    <w:name w:val="WW-WW8Num6ztrue123456"/>
    <w:rsid w:val="00F94BCC"/>
  </w:style>
  <w:style w:type="character" w:customStyle="1" w:styleId="WW-WW8Num10ztrue5">
    <w:name w:val="WW-WW8Num10ztrue5"/>
    <w:rsid w:val="00F94BCC"/>
  </w:style>
  <w:style w:type="character" w:customStyle="1" w:styleId="WW-WW8Num10ztrue11">
    <w:name w:val="WW-WW8Num10ztrue11"/>
    <w:rsid w:val="00F94BCC"/>
  </w:style>
  <w:style w:type="character" w:customStyle="1" w:styleId="WW-WW8Num10ztrue12">
    <w:name w:val="WW-WW8Num10ztrue12"/>
    <w:rsid w:val="00F94BCC"/>
  </w:style>
  <w:style w:type="character" w:customStyle="1" w:styleId="WW-WW8Num10ztrue123">
    <w:name w:val="WW-WW8Num10ztrue123"/>
    <w:rsid w:val="00F94BCC"/>
  </w:style>
  <w:style w:type="character" w:customStyle="1" w:styleId="WW-WW8Num10ztrue1234">
    <w:name w:val="WW-WW8Num10ztrue1234"/>
    <w:rsid w:val="00F94BCC"/>
  </w:style>
  <w:style w:type="character" w:customStyle="1" w:styleId="WW8Num33ztrue">
    <w:name w:val="WW8Num33ztrue"/>
    <w:rsid w:val="00F94BCC"/>
  </w:style>
  <w:style w:type="character" w:customStyle="1" w:styleId="WW-WW8Num33ztrue">
    <w:name w:val="WW-WW8Num33ztrue"/>
    <w:rsid w:val="00F94BCC"/>
  </w:style>
  <w:style w:type="character" w:customStyle="1" w:styleId="WW-WW8Num33ztrue1">
    <w:name w:val="WW-WW8Num33ztrue1"/>
    <w:rsid w:val="00F94BCC"/>
  </w:style>
  <w:style w:type="character" w:customStyle="1" w:styleId="WW-WW8Num33ztrue12">
    <w:name w:val="WW-WW8Num33ztrue12"/>
    <w:rsid w:val="00F94BCC"/>
  </w:style>
  <w:style w:type="character" w:customStyle="1" w:styleId="WW-WW8Num33ztrue123">
    <w:name w:val="WW-WW8Num33ztrue123"/>
    <w:rsid w:val="00F94BCC"/>
  </w:style>
  <w:style w:type="character" w:customStyle="1" w:styleId="WW-WW8Num33ztrue1234">
    <w:name w:val="WW-WW8Num33ztrue1234"/>
    <w:rsid w:val="00F94BCC"/>
  </w:style>
  <w:style w:type="character" w:customStyle="1" w:styleId="WW8Num38zfalse">
    <w:name w:val="WW8Num38zfalse"/>
    <w:rsid w:val="00F94BCC"/>
  </w:style>
  <w:style w:type="character" w:customStyle="1" w:styleId="WW-WW8Num41ztrue4">
    <w:name w:val="WW-WW8Num41ztrue4"/>
    <w:rsid w:val="00F94BCC"/>
  </w:style>
  <w:style w:type="character" w:customStyle="1" w:styleId="WW-WW8Num41ztrue11">
    <w:name w:val="WW-WW8Num41ztrue11"/>
    <w:rsid w:val="00F94BCC"/>
  </w:style>
  <w:style w:type="character" w:customStyle="1" w:styleId="WW-WW8Num41ztrue12">
    <w:name w:val="WW-WW8Num41ztrue12"/>
    <w:rsid w:val="00F94BCC"/>
  </w:style>
  <w:style w:type="character" w:customStyle="1" w:styleId="WW-WW8Num41ztrue123">
    <w:name w:val="WW-WW8Num41ztrue123"/>
    <w:rsid w:val="00F94BCC"/>
  </w:style>
  <w:style w:type="character" w:customStyle="1" w:styleId="WW-WW8Num41ztrue1234">
    <w:name w:val="WW-WW8Num41ztrue1234"/>
    <w:rsid w:val="00F94BCC"/>
  </w:style>
  <w:style w:type="character" w:customStyle="1" w:styleId="WW-WW8Num43ztrue7">
    <w:name w:val="WW-WW8Num43ztrue7"/>
    <w:rsid w:val="00F94BCC"/>
  </w:style>
  <w:style w:type="character" w:customStyle="1" w:styleId="WW-WW8Num43ztrue11">
    <w:name w:val="WW-WW8Num43ztrue11"/>
    <w:rsid w:val="00F94BCC"/>
  </w:style>
  <w:style w:type="character" w:customStyle="1" w:styleId="WW-WW8Num43ztrue12">
    <w:name w:val="WW-WW8Num43ztrue12"/>
    <w:rsid w:val="00F94BCC"/>
  </w:style>
  <w:style w:type="character" w:customStyle="1" w:styleId="WW-WW8Num43ztrue123">
    <w:name w:val="WW-WW8Num43ztrue123"/>
    <w:rsid w:val="00F94BCC"/>
  </w:style>
  <w:style w:type="character" w:customStyle="1" w:styleId="WW-WW8Num43ztrue1234">
    <w:name w:val="WW-WW8Num43ztrue1234"/>
    <w:rsid w:val="00F94BCC"/>
  </w:style>
  <w:style w:type="character" w:customStyle="1" w:styleId="WW-WW8Num43ztrue12345">
    <w:name w:val="WW-WW8Num43ztrue12345"/>
    <w:rsid w:val="00F94BCC"/>
  </w:style>
  <w:style w:type="character" w:customStyle="1" w:styleId="WW-WW8Num43ztrue123456">
    <w:name w:val="WW-WW8Num43ztrue123456"/>
    <w:rsid w:val="00F94BCC"/>
  </w:style>
  <w:style w:type="character" w:customStyle="1" w:styleId="WW-WW8Num1ztrue1234567">
    <w:name w:val="WW-WW8Num1ztrue1234567"/>
    <w:rsid w:val="00F94BCC"/>
  </w:style>
  <w:style w:type="character" w:customStyle="1" w:styleId="WW-WW8Num1ztrue111">
    <w:name w:val="WW-WW8Num1ztrue111"/>
    <w:rsid w:val="00F94BCC"/>
  </w:style>
  <w:style w:type="character" w:customStyle="1" w:styleId="WW-WW8Num1ztrue121">
    <w:name w:val="WW-WW8Num1ztrue121"/>
    <w:rsid w:val="00F94BCC"/>
  </w:style>
  <w:style w:type="character" w:customStyle="1" w:styleId="WW-WW8Num1ztrue1231">
    <w:name w:val="WW-WW8Num1ztrue1231"/>
    <w:rsid w:val="00F94BCC"/>
  </w:style>
  <w:style w:type="character" w:customStyle="1" w:styleId="WW-WW8Num1ztrue12341">
    <w:name w:val="WW-WW8Num1ztrue12341"/>
    <w:rsid w:val="00F94BCC"/>
  </w:style>
  <w:style w:type="character" w:customStyle="1" w:styleId="WW-WW8Num1ztrue123451">
    <w:name w:val="WW-WW8Num1ztrue123451"/>
    <w:rsid w:val="00F94BCC"/>
  </w:style>
  <w:style w:type="character" w:customStyle="1" w:styleId="WW-WW8Num1ztrue1234561">
    <w:name w:val="WW-WW8Num1ztrue1234561"/>
    <w:rsid w:val="00F94BCC"/>
  </w:style>
  <w:style w:type="character" w:customStyle="1" w:styleId="WW-WW8Num6ztrue1234567">
    <w:name w:val="WW-WW8Num6ztrue1234567"/>
    <w:rsid w:val="00F94BCC"/>
  </w:style>
  <w:style w:type="character" w:customStyle="1" w:styleId="WW-WW8Num6ztrue111">
    <w:name w:val="WW-WW8Num6ztrue111"/>
    <w:rsid w:val="00F94BCC"/>
  </w:style>
  <w:style w:type="character" w:customStyle="1" w:styleId="WW-WW8Num6ztrue121">
    <w:name w:val="WW-WW8Num6ztrue121"/>
    <w:rsid w:val="00F94BCC"/>
  </w:style>
  <w:style w:type="character" w:customStyle="1" w:styleId="WW-WW8Num6ztrue1231">
    <w:name w:val="WW-WW8Num6ztrue1231"/>
    <w:rsid w:val="00F94BCC"/>
  </w:style>
  <w:style w:type="character" w:customStyle="1" w:styleId="WW-WW8Num6ztrue12341">
    <w:name w:val="WW-WW8Num6ztrue12341"/>
    <w:rsid w:val="00F94BCC"/>
  </w:style>
  <w:style w:type="character" w:customStyle="1" w:styleId="WW-WW8Num6ztrue123451">
    <w:name w:val="WW-WW8Num6ztrue123451"/>
    <w:rsid w:val="00F94BCC"/>
  </w:style>
  <w:style w:type="character" w:customStyle="1" w:styleId="WW-WW8Num6ztrue1234561">
    <w:name w:val="WW-WW8Num6ztrue1234561"/>
    <w:rsid w:val="00F94BCC"/>
  </w:style>
  <w:style w:type="character" w:customStyle="1" w:styleId="WW-WW8Num10ztrue12345">
    <w:name w:val="WW-WW8Num10ztrue12345"/>
    <w:rsid w:val="00F94BCC"/>
  </w:style>
  <w:style w:type="character" w:customStyle="1" w:styleId="WW-WW8Num10ztrue111">
    <w:name w:val="WW-WW8Num10ztrue111"/>
    <w:rsid w:val="00F94BCC"/>
  </w:style>
  <w:style w:type="character" w:customStyle="1" w:styleId="WW-WW8Num10ztrue121">
    <w:name w:val="WW-WW8Num10ztrue121"/>
    <w:rsid w:val="00F94BCC"/>
  </w:style>
  <w:style w:type="character" w:customStyle="1" w:styleId="WW-WW8Num10ztrue1231">
    <w:name w:val="WW-WW8Num10ztrue1231"/>
    <w:rsid w:val="00F94BCC"/>
  </w:style>
  <w:style w:type="character" w:customStyle="1" w:styleId="WW-WW8Num10ztrue12341">
    <w:name w:val="WW-WW8Num10ztrue12341"/>
    <w:rsid w:val="00F94BCC"/>
  </w:style>
  <w:style w:type="character" w:customStyle="1" w:styleId="WW8Num12zfalse">
    <w:name w:val="WW8Num12zfalse"/>
    <w:rsid w:val="00F94BCC"/>
    <w:rPr>
      <w:rFonts w:ascii="Times New Roman" w:hAnsi="Times New Roman" w:cs="Times New Roman"/>
      <w:b/>
    </w:rPr>
  </w:style>
  <w:style w:type="character" w:customStyle="1" w:styleId="WW8Num36zfalse">
    <w:name w:val="WW8Num36zfalse"/>
    <w:rsid w:val="00F94BCC"/>
  </w:style>
  <w:style w:type="character" w:customStyle="1" w:styleId="WW8Num37zfalse">
    <w:name w:val="WW8Num37zfalse"/>
    <w:rsid w:val="00F94BCC"/>
  </w:style>
  <w:style w:type="character" w:customStyle="1" w:styleId="WW8Num39ztrue">
    <w:name w:val="WW8Num39ztrue"/>
    <w:rsid w:val="00F94BCC"/>
  </w:style>
  <w:style w:type="character" w:customStyle="1" w:styleId="WW-WW8Num39ztrue">
    <w:name w:val="WW-WW8Num39ztrue"/>
    <w:rsid w:val="00F94BCC"/>
  </w:style>
  <w:style w:type="character" w:customStyle="1" w:styleId="WW-WW8Num39ztrue1">
    <w:name w:val="WW-WW8Num39ztrue1"/>
    <w:rsid w:val="00F94BCC"/>
  </w:style>
  <w:style w:type="character" w:customStyle="1" w:styleId="WW-WW8Num39ztrue12">
    <w:name w:val="WW-WW8Num39ztrue12"/>
    <w:rsid w:val="00F94BCC"/>
  </w:style>
  <w:style w:type="character" w:customStyle="1" w:styleId="WW-WW8Num39ztrue123">
    <w:name w:val="WW-WW8Num39ztrue123"/>
    <w:rsid w:val="00F94BCC"/>
  </w:style>
  <w:style w:type="character" w:customStyle="1" w:styleId="WW-WW8Num39ztrue1234">
    <w:name w:val="WW-WW8Num39ztrue1234"/>
    <w:rsid w:val="00F94BCC"/>
  </w:style>
  <w:style w:type="character" w:customStyle="1" w:styleId="WW-WW8Num41ztrue12345">
    <w:name w:val="WW-WW8Num41ztrue12345"/>
    <w:rsid w:val="00F94BCC"/>
  </w:style>
  <w:style w:type="character" w:customStyle="1" w:styleId="WW-WW8Num41ztrue111">
    <w:name w:val="WW-WW8Num41ztrue111"/>
    <w:rsid w:val="00F94BCC"/>
  </w:style>
  <w:style w:type="character" w:customStyle="1" w:styleId="WW-WW8Num41ztrue121">
    <w:name w:val="WW-WW8Num41ztrue121"/>
    <w:rsid w:val="00F94BCC"/>
  </w:style>
  <w:style w:type="character" w:customStyle="1" w:styleId="WW-WW8Num41ztrue1231">
    <w:name w:val="WW-WW8Num41ztrue1231"/>
    <w:rsid w:val="00F94BCC"/>
  </w:style>
  <w:style w:type="character" w:customStyle="1" w:styleId="WW-WW8Num41ztrue12341">
    <w:name w:val="WW-WW8Num41ztrue12341"/>
    <w:rsid w:val="00F94BCC"/>
  </w:style>
  <w:style w:type="character" w:customStyle="1" w:styleId="WW-WW8Num41ztrue123451">
    <w:name w:val="WW-WW8Num41ztrue123451"/>
    <w:rsid w:val="00F94BCC"/>
  </w:style>
  <w:style w:type="character" w:customStyle="1" w:styleId="WW-WW8Num41ztrue123456">
    <w:name w:val="WW-WW8Num41ztrue123456"/>
    <w:rsid w:val="00F94BCC"/>
  </w:style>
  <w:style w:type="character" w:customStyle="1" w:styleId="WW8Num43z1">
    <w:name w:val="WW8Num43z1"/>
    <w:rsid w:val="00F94BCC"/>
    <w:rPr>
      <w:rFonts w:ascii="OpenSymbol" w:hAnsi="OpenSymbol" w:cs="OpenSymbol"/>
    </w:rPr>
  </w:style>
  <w:style w:type="character" w:customStyle="1" w:styleId="WW-WW8Num44ztrue7">
    <w:name w:val="WW-WW8Num44ztrue7"/>
    <w:rsid w:val="00F94BCC"/>
  </w:style>
  <w:style w:type="character" w:customStyle="1" w:styleId="WW-WW8Num44ztrue11">
    <w:name w:val="WW-WW8Num44ztrue11"/>
    <w:rsid w:val="00F94BCC"/>
  </w:style>
  <w:style w:type="character" w:customStyle="1" w:styleId="WW-WW8Num44ztrue12">
    <w:name w:val="WW-WW8Num44ztrue12"/>
    <w:rsid w:val="00F94BCC"/>
  </w:style>
  <w:style w:type="character" w:customStyle="1" w:styleId="WW-WW8Num44ztrue123">
    <w:name w:val="WW-WW8Num44ztrue123"/>
    <w:rsid w:val="00F94BCC"/>
  </w:style>
  <w:style w:type="character" w:customStyle="1" w:styleId="WW-WW8Num44ztrue1234">
    <w:name w:val="WW-WW8Num44ztrue1234"/>
    <w:rsid w:val="00F94BCC"/>
  </w:style>
  <w:style w:type="character" w:customStyle="1" w:styleId="WW-WW8Num44ztrue12345">
    <w:name w:val="WW-WW8Num44ztrue12345"/>
    <w:rsid w:val="00F94BCC"/>
  </w:style>
  <w:style w:type="character" w:customStyle="1" w:styleId="WW-WW8Num44ztrue123456">
    <w:name w:val="WW-WW8Num44ztrue123456"/>
    <w:rsid w:val="00F94BCC"/>
  </w:style>
  <w:style w:type="character" w:customStyle="1" w:styleId="WW-WW8Num45ztrue4">
    <w:name w:val="WW-WW8Num45ztrue4"/>
    <w:rsid w:val="00F94BCC"/>
  </w:style>
  <w:style w:type="character" w:customStyle="1" w:styleId="WW-WW8Num45ztrue11">
    <w:name w:val="WW-WW8Num45ztrue11"/>
    <w:rsid w:val="00F94BCC"/>
  </w:style>
  <w:style w:type="character" w:customStyle="1" w:styleId="WW-WW8Num45ztrue12">
    <w:name w:val="WW-WW8Num45ztrue12"/>
    <w:rsid w:val="00F94BCC"/>
  </w:style>
  <w:style w:type="character" w:customStyle="1" w:styleId="WW-WW8Num45ztrue123">
    <w:name w:val="WW-WW8Num45ztrue123"/>
    <w:rsid w:val="00F94BCC"/>
  </w:style>
  <w:style w:type="character" w:customStyle="1" w:styleId="WW-WW8Num45ztrue1234">
    <w:name w:val="WW-WW8Num45ztrue1234"/>
    <w:rsid w:val="00F94BCC"/>
  </w:style>
  <w:style w:type="character" w:customStyle="1" w:styleId="WW-WW8Num45ztrue12345">
    <w:name w:val="WW-WW8Num45ztrue12345"/>
    <w:rsid w:val="00F94BCC"/>
  </w:style>
  <w:style w:type="character" w:customStyle="1" w:styleId="WW-WW8Num45ztrue123456">
    <w:name w:val="WW-WW8Num45ztrue123456"/>
    <w:rsid w:val="00F94BCC"/>
  </w:style>
  <w:style w:type="character" w:customStyle="1" w:styleId="WW-WW8Num46ztrue6">
    <w:name w:val="WW-WW8Num46ztrue6"/>
    <w:rsid w:val="00F94BCC"/>
  </w:style>
  <w:style w:type="character" w:customStyle="1" w:styleId="WW-WW8Num46ztrue11">
    <w:name w:val="WW-WW8Num46ztrue11"/>
    <w:rsid w:val="00F94BCC"/>
  </w:style>
  <w:style w:type="character" w:customStyle="1" w:styleId="WW-WW8Num46ztrue12">
    <w:name w:val="WW-WW8Num46ztrue12"/>
    <w:rsid w:val="00F94BCC"/>
  </w:style>
  <w:style w:type="character" w:customStyle="1" w:styleId="WW-WW8Num46ztrue123">
    <w:name w:val="WW-WW8Num46ztrue123"/>
    <w:rsid w:val="00F94BCC"/>
  </w:style>
  <w:style w:type="character" w:customStyle="1" w:styleId="WW-WW8Num46ztrue1234">
    <w:name w:val="WW-WW8Num46ztrue1234"/>
    <w:rsid w:val="00F94BCC"/>
  </w:style>
  <w:style w:type="character" w:customStyle="1" w:styleId="WW-WW8Num46ztrue12345">
    <w:name w:val="WW-WW8Num46ztrue12345"/>
    <w:rsid w:val="00F94BCC"/>
  </w:style>
  <w:style w:type="character" w:customStyle="1" w:styleId="WW-WW8Num46ztrue123456">
    <w:name w:val="WW-WW8Num46ztrue123456"/>
    <w:rsid w:val="00F94BCC"/>
  </w:style>
  <w:style w:type="character" w:customStyle="1" w:styleId="WW8Num47z0">
    <w:name w:val="WW8Num47z0"/>
    <w:rsid w:val="00F94BCC"/>
    <w:rPr>
      <w:rFonts w:ascii="Times New Roman" w:hAnsi="Times New Roman" w:cs="Times New Roman"/>
      <w:color w:val="auto"/>
    </w:rPr>
  </w:style>
  <w:style w:type="character" w:customStyle="1" w:styleId="WW-WW8Num47ztrue7">
    <w:name w:val="WW-WW8Num47ztrue7"/>
    <w:rsid w:val="00F94BCC"/>
  </w:style>
  <w:style w:type="character" w:customStyle="1" w:styleId="WW-WW8Num47ztrue11">
    <w:name w:val="WW-WW8Num47ztrue11"/>
    <w:rsid w:val="00F94BCC"/>
  </w:style>
  <w:style w:type="character" w:customStyle="1" w:styleId="WW-WW8Num47ztrue12">
    <w:name w:val="WW-WW8Num47ztrue12"/>
    <w:rsid w:val="00F94BCC"/>
  </w:style>
  <w:style w:type="character" w:customStyle="1" w:styleId="WW-WW8Num47ztrue123">
    <w:name w:val="WW-WW8Num47ztrue123"/>
    <w:rsid w:val="00F94BCC"/>
  </w:style>
  <w:style w:type="character" w:customStyle="1" w:styleId="WW-WW8Num47ztrue1234">
    <w:name w:val="WW-WW8Num47ztrue1234"/>
    <w:rsid w:val="00F94BCC"/>
  </w:style>
  <w:style w:type="character" w:customStyle="1" w:styleId="WW-WW8Num47ztrue12345">
    <w:name w:val="WW-WW8Num47ztrue12345"/>
    <w:rsid w:val="00F94BCC"/>
  </w:style>
  <w:style w:type="character" w:customStyle="1" w:styleId="WW-WW8Num47ztrue123456">
    <w:name w:val="WW-WW8Num47ztrue123456"/>
    <w:rsid w:val="00F94BCC"/>
  </w:style>
  <w:style w:type="character" w:customStyle="1" w:styleId="WW8Num48z0">
    <w:name w:val="WW8Num48z0"/>
    <w:rsid w:val="00F94BCC"/>
    <w:rPr>
      <w:rFonts w:ascii="Symbol" w:eastAsia="Lucida Sans Unicode" w:hAnsi="Symbol" w:cs="Symbol"/>
      <w:color w:val="00B050"/>
    </w:rPr>
  </w:style>
  <w:style w:type="character" w:customStyle="1" w:styleId="WW-WW8Num48ztrue7">
    <w:name w:val="WW-WW8Num48ztrue7"/>
    <w:rsid w:val="00F94BCC"/>
  </w:style>
  <w:style w:type="character" w:customStyle="1" w:styleId="WW-WW8Num48ztrue11">
    <w:name w:val="WW-WW8Num48ztrue11"/>
    <w:rsid w:val="00F94BCC"/>
  </w:style>
  <w:style w:type="character" w:customStyle="1" w:styleId="WW-WW8Num48ztrue12">
    <w:name w:val="WW-WW8Num48ztrue12"/>
    <w:rsid w:val="00F94BCC"/>
  </w:style>
  <w:style w:type="character" w:customStyle="1" w:styleId="WW-WW8Num48ztrue123">
    <w:name w:val="WW-WW8Num48ztrue123"/>
    <w:rsid w:val="00F94BCC"/>
  </w:style>
  <w:style w:type="character" w:customStyle="1" w:styleId="WW-WW8Num48ztrue1234">
    <w:name w:val="WW-WW8Num48ztrue1234"/>
    <w:rsid w:val="00F94BCC"/>
  </w:style>
  <w:style w:type="character" w:customStyle="1" w:styleId="WW-WW8Num48ztrue12345">
    <w:name w:val="WW-WW8Num48ztrue12345"/>
    <w:rsid w:val="00F94BCC"/>
  </w:style>
  <w:style w:type="character" w:customStyle="1" w:styleId="WW-WW8Num48ztrue123456">
    <w:name w:val="WW-WW8Num48ztrue123456"/>
    <w:rsid w:val="00F94BCC"/>
  </w:style>
  <w:style w:type="character" w:customStyle="1" w:styleId="WW8Num49ztrue">
    <w:name w:val="WW8Num49ztrue"/>
    <w:rsid w:val="00F94BCC"/>
  </w:style>
  <w:style w:type="character" w:customStyle="1" w:styleId="WW-WW8Num49ztrue">
    <w:name w:val="WW-WW8Num49ztrue"/>
    <w:rsid w:val="00F94BCC"/>
  </w:style>
  <w:style w:type="character" w:customStyle="1" w:styleId="WW-WW8Num49ztrue1">
    <w:name w:val="WW-WW8Num49ztrue1"/>
    <w:rsid w:val="00F94BCC"/>
  </w:style>
  <w:style w:type="character" w:customStyle="1" w:styleId="WW-WW8Num49ztrue12">
    <w:name w:val="WW-WW8Num49ztrue12"/>
    <w:rsid w:val="00F94BCC"/>
  </w:style>
  <w:style w:type="character" w:customStyle="1" w:styleId="WW-WW8Num49ztrue123">
    <w:name w:val="WW-WW8Num49ztrue123"/>
    <w:rsid w:val="00F94BCC"/>
  </w:style>
  <w:style w:type="character" w:customStyle="1" w:styleId="WW-WW8Num49ztrue1234">
    <w:name w:val="WW-WW8Num49ztrue1234"/>
    <w:rsid w:val="00F94BCC"/>
  </w:style>
  <w:style w:type="character" w:customStyle="1" w:styleId="WW8Num50zfalse">
    <w:name w:val="WW8Num50zfalse"/>
    <w:rsid w:val="00F94BCC"/>
    <w:rPr>
      <w:rFonts w:ascii="Times New Roman" w:hAnsi="Times New Roman" w:cs="Times New Roman"/>
    </w:rPr>
  </w:style>
  <w:style w:type="character" w:customStyle="1" w:styleId="WW-WW8Num50ztrue5">
    <w:name w:val="WW-WW8Num50ztrue5"/>
    <w:rsid w:val="00F94BCC"/>
  </w:style>
  <w:style w:type="character" w:customStyle="1" w:styleId="WW-WW8Num50ztrue11">
    <w:name w:val="WW-WW8Num50ztrue11"/>
    <w:rsid w:val="00F94BCC"/>
  </w:style>
  <w:style w:type="character" w:customStyle="1" w:styleId="WW-WW8Num50ztrue12">
    <w:name w:val="WW-WW8Num50ztrue12"/>
    <w:rsid w:val="00F94BCC"/>
  </w:style>
  <w:style w:type="character" w:customStyle="1" w:styleId="WW-WW8Num50ztrue123">
    <w:name w:val="WW-WW8Num50ztrue123"/>
    <w:rsid w:val="00F94BCC"/>
  </w:style>
  <w:style w:type="character" w:customStyle="1" w:styleId="WW-WW8Num50ztrue1234">
    <w:name w:val="WW-WW8Num50ztrue1234"/>
    <w:rsid w:val="00F94BCC"/>
  </w:style>
  <w:style w:type="character" w:customStyle="1" w:styleId="WW-WW8Num50ztrue12345">
    <w:name w:val="WW-WW8Num50ztrue12345"/>
    <w:rsid w:val="00F94BCC"/>
  </w:style>
  <w:style w:type="character" w:customStyle="1" w:styleId="WW-WW8Num50ztrue123456">
    <w:name w:val="WW-WW8Num50ztrue123456"/>
    <w:rsid w:val="00F94BCC"/>
  </w:style>
  <w:style w:type="character" w:customStyle="1" w:styleId="Domylnaczcionkaakapitu2">
    <w:name w:val="Domyślna czcionka akapitu2"/>
    <w:rsid w:val="00F94BCC"/>
  </w:style>
  <w:style w:type="character" w:customStyle="1" w:styleId="WW-WW8Num1ztrue12345671">
    <w:name w:val="WW-WW8Num1ztrue12345671"/>
    <w:rsid w:val="00F94BCC"/>
  </w:style>
  <w:style w:type="character" w:customStyle="1" w:styleId="WW-WW8Num1ztrue1111">
    <w:name w:val="WW-WW8Num1ztrue1111"/>
    <w:rsid w:val="00F94BCC"/>
  </w:style>
  <w:style w:type="character" w:customStyle="1" w:styleId="WW-WW8Num1ztrue1211">
    <w:name w:val="WW-WW8Num1ztrue1211"/>
    <w:rsid w:val="00F94BCC"/>
  </w:style>
  <w:style w:type="character" w:customStyle="1" w:styleId="WW-WW8Num1ztrue12311">
    <w:name w:val="WW-WW8Num1ztrue12311"/>
    <w:rsid w:val="00F94BCC"/>
  </w:style>
  <w:style w:type="character" w:customStyle="1" w:styleId="WW-WW8Num1ztrue123411">
    <w:name w:val="WW-WW8Num1ztrue123411"/>
    <w:rsid w:val="00F94BCC"/>
  </w:style>
  <w:style w:type="character" w:customStyle="1" w:styleId="WW-WW8Num1ztrue1234511">
    <w:name w:val="WW-WW8Num1ztrue1234511"/>
    <w:rsid w:val="00F94BCC"/>
  </w:style>
  <w:style w:type="character" w:customStyle="1" w:styleId="WW-WW8Num1ztrue12345611">
    <w:name w:val="WW-WW8Num1ztrue12345611"/>
    <w:rsid w:val="00F94BCC"/>
  </w:style>
  <w:style w:type="character" w:customStyle="1" w:styleId="WW8Num7zfalse">
    <w:name w:val="WW8Num7zfalse"/>
    <w:rsid w:val="00F94BCC"/>
  </w:style>
  <w:style w:type="character" w:customStyle="1" w:styleId="WW8Num7ztrue">
    <w:name w:val="WW8Num7ztrue"/>
    <w:rsid w:val="00F94BCC"/>
  </w:style>
  <w:style w:type="character" w:customStyle="1" w:styleId="WW-WW8Num7ztrue">
    <w:name w:val="WW-WW8Num7ztrue"/>
    <w:rsid w:val="00F94BCC"/>
  </w:style>
  <w:style w:type="character" w:customStyle="1" w:styleId="WW-WW8Num7ztrue1">
    <w:name w:val="WW-WW8Num7ztrue1"/>
    <w:rsid w:val="00F94BCC"/>
  </w:style>
  <w:style w:type="character" w:customStyle="1" w:styleId="WW-WW8Num7ztrue12">
    <w:name w:val="WW-WW8Num7ztrue12"/>
    <w:rsid w:val="00F94BCC"/>
  </w:style>
  <w:style w:type="character" w:customStyle="1" w:styleId="WW-WW8Num7ztrue123">
    <w:name w:val="WW-WW8Num7ztrue123"/>
    <w:rsid w:val="00F94BCC"/>
  </w:style>
  <w:style w:type="character" w:customStyle="1" w:styleId="WW-WW8Num7ztrue1234">
    <w:name w:val="WW-WW8Num7ztrue1234"/>
    <w:rsid w:val="00F94BCC"/>
  </w:style>
  <w:style w:type="character" w:customStyle="1" w:styleId="WW-WW8Num7ztrue12345">
    <w:name w:val="WW-WW8Num7ztrue12345"/>
    <w:rsid w:val="00F94BCC"/>
  </w:style>
  <w:style w:type="character" w:customStyle="1" w:styleId="WW-WW8Num7ztrue123456">
    <w:name w:val="WW-WW8Num7ztrue123456"/>
    <w:rsid w:val="00F94BCC"/>
  </w:style>
  <w:style w:type="character" w:customStyle="1" w:styleId="WW8Num11ztrue">
    <w:name w:val="WW8Num11ztrue"/>
    <w:rsid w:val="00F94BCC"/>
  </w:style>
  <w:style w:type="character" w:customStyle="1" w:styleId="WW-WW8Num11ztrue">
    <w:name w:val="WW-WW8Num11ztrue"/>
    <w:rsid w:val="00F94BCC"/>
  </w:style>
  <w:style w:type="character" w:customStyle="1" w:styleId="WW-WW8Num11ztrue1">
    <w:name w:val="WW-WW8Num11ztrue1"/>
    <w:rsid w:val="00F94BCC"/>
  </w:style>
  <w:style w:type="character" w:customStyle="1" w:styleId="WW-WW8Num11ztrue12">
    <w:name w:val="WW-WW8Num11ztrue12"/>
    <w:rsid w:val="00F94BCC"/>
  </w:style>
  <w:style w:type="character" w:customStyle="1" w:styleId="WW-WW8Num11ztrue123">
    <w:name w:val="WW-WW8Num11ztrue123"/>
    <w:rsid w:val="00F94BCC"/>
  </w:style>
  <w:style w:type="character" w:customStyle="1" w:styleId="WW-WW8Num11ztrue1234">
    <w:name w:val="WW-WW8Num11ztrue1234"/>
    <w:rsid w:val="00F94BCC"/>
  </w:style>
  <w:style w:type="character" w:customStyle="1" w:styleId="WW8Num13zfalse">
    <w:name w:val="WW8Num13zfalse"/>
    <w:rsid w:val="00F94BCC"/>
  </w:style>
  <w:style w:type="character" w:customStyle="1" w:styleId="WW8Num28zfalse">
    <w:name w:val="WW8Num28zfalse"/>
    <w:rsid w:val="00F94BCC"/>
    <w:rPr>
      <w:b/>
    </w:rPr>
  </w:style>
  <w:style w:type="character" w:customStyle="1" w:styleId="WW-WW8Num40ztrue7">
    <w:name w:val="WW-WW8Num40ztrue7"/>
    <w:rsid w:val="00F94BCC"/>
  </w:style>
  <w:style w:type="character" w:customStyle="1" w:styleId="WW-WW8Num40ztrue11">
    <w:name w:val="WW-WW8Num40ztrue11"/>
    <w:rsid w:val="00F94BCC"/>
  </w:style>
  <w:style w:type="character" w:customStyle="1" w:styleId="WW-WW8Num40ztrue12">
    <w:name w:val="WW-WW8Num40ztrue12"/>
    <w:rsid w:val="00F94BCC"/>
  </w:style>
  <w:style w:type="character" w:customStyle="1" w:styleId="WW-WW8Num40ztrue123">
    <w:name w:val="WW-WW8Num40ztrue123"/>
    <w:rsid w:val="00F94BCC"/>
  </w:style>
  <w:style w:type="character" w:customStyle="1" w:styleId="WW-WW8Num40ztrue1234">
    <w:name w:val="WW-WW8Num40ztrue1234"/>
    <w:rsid w:val="00F94BCC"/>
  </w:style>
  <w:style w:type="character" w:customStyle="1" w:styleId="WW-WW8Num42ztrue7">
    <w:name w:val="WW-WW8Num42ztrue7"/>
    <w:rsid w:val="00F94BCC"/>
  </w:style>
  <w:style w:type="character" w:customStyle="1" w:styleId="WW-WW8Num42ztrue11">
    <w:name w:val="WW-WW8Num42ztrue11"/>
    <w:rsid w:val="00F94BCC"/>
  </w:style>
  <w:style w:type="character" w:customStyle="1" w:styleId="WW-WW8Num42ztrue12">
    <w:name w:val="WW-WW8Num42ztrue12"/>
    <w:rsid w:val="00F94BCC"/>
  </w:style>
  <w:style w:type="character" w:customStyle="1" w:styleId="WW-WW8Num42ztrue123">
    <w:name w:val="WW-WW8Num42ztrue123"/>
    <w:rsid w:val="00F94BCC"/>
  </w:style>
  <w:style w:type="character" w:customStyle="1" w:styleId="WW-WW8Num42ztrue1234">
    <w:name w:val="WW-WW8Num42ztrue1234"/>
    <w:rsid w:val="00F94BCC"/>
  </w:style>
  <w:style w:type="character" w:customStyle="1" w:styleId="WW-WW8Num42ztrue12345">
    <w:name w:val="WW-WW8Num42ztrue12345"/>
    <w:rsid w:val="00F94BCC"/>
  </w:style>
  <w:style w:type="character" w:customStyle="1" w:styleId="WW-WW8Num42ztrue123456">
    <w:name w:val="WW-WW8Num42ztrue123456"/>
    <w:rsid w:val="00F94BCC"/>
  </w:style>
  <w:style w:type="character" w:customStyle="1" w:styleId="WW8Num2zfalse">
    <w:name w:val="WW8Num2zfalse"/>
    <w:rsid w:val="00F94BCC"/>
  </w:style>
  <w:style w:type="character" w:customStyle="1" w:styleId="WW8Num3zfalse">
    <w:name w:val="WW8Num3zfalse"/>
    <w:rsid w:val="00F94BCC"/>
  </w:style>
  <w:style w:type="character" w:customStyle="1" w:styleId="WW8Num5zfalse">
    <w:name w:val="WW8Num5zfalse"/>
    <w:rsid w:val="00F94BCC"/>
  </w:style>
  <w:style w:type="character" w:customStyle="1" w:styleId="WW-WW8Num6ztrue12345671">
    <w:name w:val="WW-WW8Num6ztrue12345671"/>
    <w:rsid w:val="00F94BCC"/>
  </w:style>
  <w:style w:type="character" w:customStyle="1" w:styleId="WW-WW8Num6ztrue1111">
    <w:name w:val="WW-WW8Num6ztrue1111"/>
    <w:rsid w:val="00F94BCC"/>
  </w:style>
  <w:style w:type="character" w:customStyle="1" w:styleId="WW-WW8Num6ztrue1211">
    <w:name w:val="WW-WW8Num6ztrue1211"/>
    <w:rsid w:val="00F94BCC"/>
  </w:style>
  <w:style w:type="character" w:customStyle="1" w:styleId="WW-WW8Num6ztrue12311">
    <w:name w:val="WW-WW8Num6ztrue12311"/>
    <w:rsid w:val="00F94BCC"/>
  </w:style>
  <w:style w:type="character" w:customStyle="1" w:styleId="WW-WW8Num6ztrue123411">
    <w:name w:val="WW-WW8Num6ztrue123411"/>
    <w:rsid w:val="00F94BCC"/>
  </w:style>
  <w:style w:type="character" w:customStyle="1" w:styleId="WW-WW8Num6ztrue1234511">
    <w:name w:val="WW-WW8Num6ztrue1234511"/>
    <w:rsid w:val="00F94BCC"/>
  </w:style>
  <w:style w:type="character" w:customStyle="1" w:styleId="WW-WW8Num6ztrue12345611">
    <w:name w:val="WW-WW8Num6ztrue12345611"/>
    <w:rsid w:val="00F94BCC"/>
  </w:style>
  <w:style w:type="character" w:customStyle="1" w:styleId="WW-WW8Num7ztrue1234567">
    <w:name w:val="WW-WW8Num7ztrue1234567"/>
    <w:rsid w:val="00F94BCC"/>
  </w:style>
  <w:style w:type="character" w:customStyle="1" w:styleId="WW-WW8Num7ztrue11">
    <w:name w:val="WW-WW8Num7ztrue11"/>
    <w:rsid w:val="00F94BCC"/>
  </w:style>
  <w:style w:type="character" w:customStyle="1" w:styleId="WW-WW8Num7ztrue121">
    <w:name w:val="WW-WW8Num7ztrue121"/>
    <w:rsid w:val="00F94BCC"/>
  </w:style>
  <w:style w:type="character" w:customStyle="1" w:styleId="WW-WW8Num7ztrue1231">
    <w:name w:val="WW-WW8Num7ztrue1231"/>
    <w:rsid w:val="00F94BCC"/>
  </w:style>
  <w:style w:type="character" w:customStyle="1" w:styleId="WW-WW8Num7ztrue12341">
    <w:name w:val="WW-WW8Num7ztrue12341"/>
    <w:rsid w:val="00F94BCC"/>
  </w:style>
  <w:style w:type="character" w:customStyle="1" w:styleId="WW-WW8Num7ztrue123451">
    <w:name w:val="WW-WW8Num7ztrue123451"/>
    <w:rsid w:val="00F94BCC"/>
  </w:style>
  <w:style w:type="character" w:customStyle="1" w:styleId="WW-WW8Num7ztrue1234561">
    <w:name w:val="WW-WW8Num7ztrue1234561"/>
    <w:rsid w:val="00F94BCC"/>
  </w:style>
  <w:style w:type="character" w:customStyle="1" w:styleId="WW8Num8zfalse">
    <w:name w:val="WW8Num8zfalse"/>
    <w:rsid w:val="00F94BCC"/>
  </w:style>
  <w:style w:type="character" w:customStyle="1" w:styleId="WW8Num8ztrue">
    <w:name w:val="WW8Num8ztrue"/>
    <w:rsid w:val="00F94BCC"/>
  </w:style>
  <w:style w:type="character" w:customStyle="1" w:styleId="WW-WW8Num8ztrue">
    <w:name w:val="WW-WW8Num8ztrue"/>
    <w:rsid w:val="00F94BCC"/>
  </w:style>
  <w:style w:type="character" w:customStyle="1" w:styleId="WW-WW8Num8ztrue1">
    <w:name w:val="WW-WW8Num8ztrue1"/>
    <w:rsid w:val="00F94BCC"/>
  </w:style>
  <w:style w:type="character" w:customStyle="1" w:styleId="WW-WW8Num8ztrue12">
    <w:name w:val="WW-WW8Num8ztrue12"/>
    <w:rsid w:val="00F94BCC"/>
  </w:style>
  <w:style w:type="character" w:customStyle="1" w:styleId="WW-WW8Num8ztrue123">
    <w:name w:val="WW-WW8Num8ztrue123"/>
    <w:rsid w:val="00F94BCC"/>
  </w:style>
  <w:style w:type="character" w:customStyle="1" w:styleId="WW-WW8Num8ztrue1234">
    <w:name w:val="WW-WW8Num8ztrue1234"/>
    <w:rsid w:val="00F94BCC"/>
  </w:style>
  <w:style w:type="character" w:customStyle="1" w:styleId="WW-WW8Num8ztrue12345">
    <w:name w:val="WW-WW8Num8ztrue12345"/>
    <w:rsid w:val="00F94BCC"/>
  </w:style>
  <w:style w:type="character" w:customStyle="1" w:styleId="WW-WW8Num8ztrue123456">
    <w:name w:val="WW-WW8Num8ztrue123456"/>
    <w:rsid w:val="00F94BCC"/>
  </w:style>
  <w:style w:type="character" w:customStyle="1" w:styleId="WW-WW8Num10ztrue123451">
    <w:name w:val="WW-WW8Num10ztrue123451"/>
    <w:rsid w:val="00F94BCC"/>
  </w:style>
  <w:style w:type="character" w:customStyle="1" w:styleId="WW-WW8Num10ztrue1111">
    <w:name w:val="WW-WW8Num10ztrue1111"/>
    <w:rsid w:val="00F94BCC"/>
  </w:style>
  <w:style w:type="character" w:customStyle="1" w:styleId="WW-WW8Num10ztrue1211">
    <w:name w:val="WW-WW8Num10ztrue1211"/>
    <w:rsid w:val="00F94BCC"/>
  </w:style>
  <w:style w:type="character" w:customStyle="1" w:styleId="WW-WW8Num10ztrue12311">
    <w:name w:val="WW-WW8Num10ztrue12311"/>
    <w:rsid w:val="00F94BCC"/>
  </w:style>
  <w:style w:type="character" w:customStyle="1" w:styleId="WW-WW8Num10ztrue123411">
    <w:name w:val="WW-WW8Num10ztrue123411"/>
    <w:rsid w:val="00F94BCC"/>
  </w:style>
  <w:style w:type="character" w:customStyle="1" w:styleId="WW-WW8Num10ztrue1234511">
    <w:name w:val="WW-WW8Num10ztrue1234511"/>
    <w:rsid w:val="00F94BCC"/>
  </w:style>
  <w:style w:type="character" w:customStyle="1" w:styleId="WW-WW8Num10ztrue123456">
    <w:name w:val="WW-WW8Num10ztrue123456"/>
    <w:rsid w:val="00F94BCC"/>
  </w:style>
  <w:style w:type="character" w:customStyle="1" w:styleId="WW-WW8Num11ztrue12345">
    <w:name w:val="WW-WW8Num11ztrue12345"/>
    <w:rsid w:val="00F94BCC"/>
  </w:style>
  <w:style w:type="character" w:customStyle="1" w:styleId="WW-WW8Num11ztrue11">
    <w:name w:val="WW-WW8Num11ztrue11"/>
    <w:rsid w:val="00F94BCC"/>
  </w:style>
  <w:style w:type="character" w:customStyle="1" w:styleId="WW-WW8Num11ztrue121">
    <w:name w:val="WW-WW8Num11ztrue121"/>
    <w:rsid w:val="00F94BCC"/>
  </w:style>
  <w:style w:type="character" w:customStyle="1" w:styleId="WW-WW8Num11ztrue1231">
    <w:name w:val="WW-WW8Num11ztrue1231"/>
    <w:rsid w:val="00F94BCC"/>
  </w:style>
  <w:style w:type="character" w:customStyle="1" w:styleId="WW-WW8Num11ztrue12341">
    <w:name w:val="WW-WW8Num11ztrue12341"/>
    <w:rsid w:val="00F94BCC"/>
  </w:style>
  <w:style w:type="character" w:customStyle="1" w:styleId="WW-WW8Num11ztrue123451">
    <w:name w:val="WW-WW8Num11ztrue123451"/>
    <w:rsid w:val="00F94BCC"/>
  </w:style>
  <w:style w:type="character" w:customStyle="1" w:styleId="WW-WW8Num11ztrue123456">
    <w:name w:val="WW-WW8Num11ztrue123456"/>
    <w:rsid w:val="00F94BCC"/>
  </w:style>
  <w:style w:type="character" w:customStyle="1" w:styleId="WW8Num12z2">
    <w:name w:val="WW8Num12z2"/>
    <w:uiPriority w:val="99"/>
    <w:rsid w:val="00F94BCC"/>
    <w:rPr>
      <w:rFonts w:ascii="Wingdings" w:hAnsi="Wingdings" w:cs="Wingdings"/>
    </w:rPr>
  </w:style>
  <w:style w:type="character" w:customStyle="1" w:styleId="WW8Num13ztrue">
    <w:name w:val="WW8Num13ztrue"/>
    <w:rsid w:val="00F94BCC"/>
  </w:style>
  <w:style w:type="character" w:customStyle="1" w:styleId="WW-WW8Num13ztrue">
    <w:name w:val="WW-WW8Num13ztrue"/>
    <w:rsid w:val="00F94BCC"/>
  </w:style>
  <w:style w:type="character" w:customStyle="1" w:styleId="WW-WW8Num13ztrue1">
    <w:name w:val="WW-WW8Num13ztrue1"/>
    <w:rsid w:val="00F94BCC"/>
  </w:style>
  <w:style w:type="character" w:customStyle="1" w:styleId="WW-WW8Num13ztrue12">
    <w:name w:val="WW-WW8Num13ztrue12"/>
    <w:rsid w:val="00F94BCC"/>
  </w:style>
  <w:style w:type="character" w:customStyle="1" w:styleId="WW-WW8Num13ztrue123">
    <w:name w:val="WW-WW8Num13ztrue123"/>
    <w:rsid w:val="00F94BCC"/>
  </w:style>
  <w:style w:type="character" w:customStyle="1" w:styleId="WW-WW8Num13ztrue1234">
    <w:name w:val="WW-WW8Num13ztrue1234"/>
    <w:rsid w:val="00F94BCC"/>
  </w:style>
  <w:style w:type="character" w:customStyle="1" w:styleId="WW-WW8Num13ztrue12345">
    <w:name w:val="WW-WW8Num13ztrue12345"/>
    <w:rsid w:val="00F94BCC"/>
  </w:style>
  <w:style w:type="character" w:customStyle="1" w:styleId="WW-WW8Num13ztrue123456">
    <w:name w:val="WW-WW8Num13ztrue123456"/>
    <w:rsid w:val="00F94BCC"/>
  </w:style>
  <w:style w:type="character" w:customStyle="1" w:styleId="WW8Num16ztrue">
    <w:name w:val="WW8Num16ztrue"/>
    <w:rsid w:val="00F94BCC"/>
  </w:style>
  <w:style w:type="character" w:customStyle="1" w:styleId="WW-WW8Num16ztrue">
    <w:name w:val="WW-WW8Num16ztrue"/>
    <w:rsid w:val="00F94BCC"/>
  </w:style>
  <w:style w:type="character" w:customStyle="1" w:styleId="WW-WW8Num16ztrue1">
    <w:name w:val="WW-WW8Num16ztrue1"/>
    <w:rsid w:val="00F94BCC"/>
  </w:style>
  <w:style w:type="character" w:customStyle="1" w:styleId="WW-WW8Num16ztrue12">
    <w:name w:val="WW-WW8Num16ztrue12"/>
    <w:rsid w:val="00F94BCC"/>
  </w:style>
  <w:style w:type="character" w:customStyle="1" w:styleId="WW-WW8Num16ztrue123">
    <w:name w:val="WW-WW8Num16ztrue123"/>
    <w:rsid w:val="00F94BCC"/>
  </w:style>
  <w:style w:type="character" w:customStyle="1" w:styleId="WW-WW8Num16ztrue1234">
    <w:name w:val="WW-WW8Num16ztrue1234"/>
    <w:rsid w:val="00F94BCC"/>
  </w:style>
  <w:style w:type="character" w:customStyle="1" w:styleId="WW-WW8Num16ztrue12345">
    <w:name w:val="WW-WW8Num16ztrue12345"/>
    <w:rsid w:val="00F94BCC"/>
  </w:style>
  <w:style w:type="character" w:customStyle="1" w:styleId="WW-WW8Num16ztrue123456">
    <w:name w:val="WW-WW8Num16ztrue123456"/>
    <w:rsid w:val="00F94BCC"/>
  </w:style>
  <w:style w:type="character" w:customStyle="1" w:styleId="WW8Num17ztrue">
    <w:name w:val="WW8Num17ztrue"/>
    <w:rsid w:val="00F94BCC"/>
    <w:rPr>
      <w:sz w:val="22"/>
      <w:szCs w:val="22"/>
    </w:rPr>
  </w:style>
  <w:style w:type="character" w:customStyle="1" w:styleId="WW-WW8Num17ztrue">
    <w:name w:val="WW-WW8Num17ztrue"/>
    <w:rsid w:val="00F94BCC"/>
    <w:rPr>
      <w:sz w:val="22"/>
      <w:szCs w:val="22"/>
    </w:rPr>
  </w:style>
  <w:style w:type="character" w:customStyle="1" w:styleId="WW-WW8Num17ztrue1">
    <w:name w:val="WW-WW8Num17ztrue1"/>
    <w:rsid w:val="00F94BCC"/>
  </w:style>
  <w:style w:type="character" w:customStyle="1" w:styleId="WW-WW8Num17ztrue12">
    <w:name w:val="WW-WW8Num17ztrue12"/>
    <w:rsid w:val="00F94BCC"/>
  </w:style>
  <w:style w:type="character" w:customStyle="1" w:styleId="WW-WW8Num17ztrue123">
    <w:name w:val="WW-WW8Num17ztrue123"/>
    <w:rsid w:val="00F94BCC"/>
  </w:style>
  <w:style w:type="character" w:customStyle="1" w:styleId="WW-WW8Num17ztrue1234">
    <w:name w:val="WW-WW8Num17ztrue1234"/>
    <w:rsid w:val="00F94BCC"/>
  </w:style>
  <w:style w:type="character" w:customStyle="1" w:styleId="WW-WW8Num17ztrue12345">
    <w:name w:val="WW-WW8Num17ztrue12345"/>
    <w:rsid w:val="00F94BCC"/>
  </w:style>
  <w:style w:type="character" w:customStyle="1" w:styleId="WW-WW8Num17ztrue123456">
    <w:name w:val="WW-WW8Num17ztrue123456"/>
    <w:rsid w:val="00F94BCC"/>
  </w:style>
  <w:style w:type="character" w:customStyle="1" w:styleId="WW8Num18zfalse">
    <w:name w:val="WW8Num18zfalse"/>
    <w:rsid w:val="00F94BCC"/>
  </w:style>
  <w:style w:type="character" w:customStyle="1" w:styleId="WW8Num18ztrue">
    <w:name w:val="WW8Num18ztrue"/>
    <w:rsid w:val="00F94BCC"/>
  </w:style>
  <w:style w:type="character" w:customStyle="1" w:styleId="WW-WW8Num18ztrue">
    <w:name w:val="WW-WW8Num18ztrue"/>
    <w:rsid w:val="00F94BCC"/>
  </w:style>
  <w:style w:type="character" w:customStyle="1" w:styleId="WW-WW8Num18ztrue1">
    <w:name w:val="WW-WW8Num18ztrue1"/>
    <w:rsid w:val="00F94BCC"/>
  </w:style>
  <w:style w:type="character" w:customStyle="1" w:styleId="WW-WW8Num18ztrue12">
    <w:name w:val="WW-WW8Num18ztrue12"/>
    <w:rsid w:val="00F94BCC"/>
  </w:style>
  <w:style w:type="character" w:customStyle="1" w:styleId="WW-WW8Num18ztrue123">
    <w:name w:val="WW-WW8Num18ztrue123"/>
    <w:rsid w:val="00F94BCC"/>
  </w:style>
  <w:style w:type="character" w:customStyle="1" w:styleId="WW-WW8Num18ztrue1234">
    <w:name w:val="WW-WW8Num18ztrue1234"/>
    <w:rsid w:val="00F94BCC"/>
  </w:style>
  <w:style w:type="character" w:customStyle="1" w:styleId="WW-WW8Num18ztrue12345">
    <w:name w:val="WW-WW8Num18ztrue12345"/>
    <w:rsid w:val="00F94BCC"/>
  </w:style>
  <w:style w:type="character" w:customStyle="1" w:styleId="WW-WW8Num18ztrue123456">
    <w:name w:val="WW-WW8Num18ztrue123456"/>
    <w:rsid w:val="00F94BCC"/>
  </w:style>
  <w:style w:type="character" w:customStyle="1" w:styleId="WW8Num19zfalse">
    <w:name w:val="WW8Num19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19ztrue">
    <w:name w:val="WW8Num19ztrue"/>
    <w:rsid w:val="00F94BCC"/>
  </w:style>
  <w:style w:type="character" w:customStyle="1" w:styleId="WW-WW8Num19ztrue">
    <w:name w:val="WW-WW8Num19ztrue"/>
    <w:rsid w:val="00F94BCC"/>
  </w:style>
  <w:style w:type="character" w:customStyle="1" w:styleId="WW-WW8Num19ztrue1">
    <w:name w:val="WW-WW8Num19ztrue1"/>
    <w:rsid w:val="00F94BCC"/>
  </w:style>
  <w:style w:type="character" w:customStyle="1" w:styleId="WW-WW8Num19ztrue12">
    <w:name w:val="WW-WW8Num19ztrue12"/>
    <w:rsid w:val="00F94BCC"/>
  </w:style>
  <w:style w:type="character" w:customStyle="1" w:styleId="WW-WW8Num19ztrue123">
    <w:name w:val="WW-WW8Num19ztrue123"/>
    <w:rsid w:val="00F94BCC"/>
  </w:style>
  <w:style w:type="character" w:customStyle="1" w:styleId="WW-WW8Num19ztrue1234">
    <w:name w:val="WW-WW8Num19ztrue1234"/>
    <w:rsid w:val="00F94BCC"/>
  </w:style>
  <w:style w:type="character" w:customStyle="1" w:styleId="WW-WW8Num19ztrue12345">
    <w:name w:val="WW-WW8Num19ztrue12345"/>
    <w:rsid w:val="00F94BCC"/>
  </w:style>
  <w:style w:type="character" w:customStyle="1" w:styleId="WW-WW8Num19ztrue123456">
    <w:name w:val="WW-WW8Num19ztrue123456"/>
    <w:rsid w:val="00F94BCC"/>
  </w:style>
  <w:style w:type="character" w:customStyle="1" w:styleId="WW8Num20zfalse">
    <w:name w:val="WW8Num20zfalse"/>
    <w:rsid w:val="00F94BCC"/>
  </w:style>
  <w:style w:type="character" w:customStyle="1" w:styleId="WW8Num20ztrue">
    <w:name w:val="WW8Num20ztrue"/>
    <w:rsid w:val="00F94BCC"/>
  </w:style>
  <w:style w:type="character" w:customStyle="1" w:styleId="WW-WW8Num20ztrue">
    <w:name w:val="WW-WW8Num20ztrue"/>
    <w:rsid w:val="00F94BCC"/>
  </w:style>
  <w:style w:type="character" w:customStyle="1" w:styleId="WW-WW8Num20ztrue1">
    <w:name w:val="WW-WW8Num20ztrue1"/>
    <w:rsid w:val="00F94BCC"/>
  </w:style>
  <w:style w:type="character" w:customStyle="1" w:styleId="WW-WW8Num20ztrue12">
    <w:name w:val="WW-WW8Num20ztrue12"/>
    <w:rsid w:val="00F94BCC"/>
  </w:style>
  <w:style w:type="character" w:customStyle="1" w:styleId="WW-WW8Num20ztrue123">
    <w:name w:val="WW-WW8Num20ztrue123"/>
    <w:rsid w:val="00F94BCC"/>
  </w:style>
  <w:style w:type="character" w:customStyle="1" w:styleId="WW-WW8Num20ztrue1234">
    <w:name w:val="WW-WW8Num20ztrue1234"/>
    <w:rsid w:val="00F94BCC"/>
  </w:style>
  <w:style w:type="character" w:customStyle="1" w:styleId="WW-WW8Num20ztrue12345">
    <w:name w:val="WW-WW8Num20ztrue12345"/>
    <w:rsid w:val="00F94BCC"/>
  </w:style>
  <w:style w:type="character" w:customStyle="1" w:styleId="WW-WW8Num20ztrue123456">
    <w:name w:val="WW-WW8Num20ztrue123456"/>
    <w:rsid w:val="00F94BCC"/>
  </w:style>
  <w:style w:type="character" w:customStyle="1" w:styleId="WW8Num21zfalse">
    <w:name w:val="WW8Num21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21ztrue">
    <w:name w:val="WW8Num21ztrue"/>
    <w:rsid w:val="00F94BCC"/>
  </w:style>
  <w:style w:type="character" w:customStyle="1" w:styleId="WW-WW8Num21ztrue">
    <w:name w:val="WW-WW8Num21ztrue"/>
    <w:rsid w:val="00F94BCC"/>
  </w:style>
  <w:style w:type="character" w:customStyle="1" w:styleId="WW-WW8Num21ztrue1">
    <w:name w:val="WW-WW8Num21ztrue1"/>
    <w:rsid w:val="00F94BCC"/>
  </w:style>
  <w:style w:type="character" w:customStyle="1" w:styleId="WW-WW8Num21ztrue12">
    <w:name w:val="WW-WW8Num21ztrue12"/>
    <w:rsid w:val="00F94BCC"/>
  </w:style>
  <w:style w:type="character" w:customStyle="1" w:styleId="WW-WW8Num21ztrue123">
    <w:name w:val="WW-WW8Num21ztrue123"/>
    <w:rsid w:val="00F94BCC"/>
  </w:style>
  <w:style w:type="character" w:customStyle="1" w:styleId="WW-WW8Num21ztrue1234">
    <w:name w:val="WW-WW8Num21ztrue1234"/>
    <w:rsid w:val="00F94BCC"/>
  </w:style>
  <w:style w:type="character" w:customStyle="1" w:styleId="WW-WW8Num21ztrue12345">
    <w:name w:val="WW-WW8Num21ztrue12345"/>
    <w:rsid w:val="00F94BCC"/>
  </w:style>
  <w:style w:type="character" w:customStyle="1" w:styleId="WW-WW8Num21ztrue123456">
    <w:name w:val="WW-WW8Num21ztrue123456"/>
    <w:rsid w:val="00F94BCC"/>
  </w:style>
  <w:style w:type="character" w:customStyle="1" w:styleId="WW8Num23ztrue">
    <w:name w:val="WW8Num23ztrue"/>
    <w:rsid w:val="00F94BCC"/>
  </w:style>
  <w:style w:type="character" w:customStyle="1" w:styleId="WW-WW8Num23ztrue">
    <w:name w:val="WW-WW8Num23ztrue"/>
    <w:rsid w:val="00F94BCC"/>
  </w:style>
  <w:style w:type="character" w:customStyle="1" w:styleId="WW-WW8Num23ztrue1">
    <w:name w:val="WW-WW8Num23ztrue1"/>
    <w:rsid w:val="00F94BCC"/>
  </w:style>
  <w:style w:type="character" w:customStyle="1" w:styleId="WW-WW8Num23ztrue12">
    <w:name w:val="WW-WW8Num23ztrue12"/>
    <w:rsid w:val="00F94BCC"/>
  </w:style>
  <w:style w:type="character" w:customStyle="1" w:styleId="WW-WW8Num23ztrue123">
    <w:name w:val="WW-WW8Num23ztrue123"/>
    <w:rsid w:val="00F94BCC"/>
  </w:style>
  <w:style w:type="character" w:customStyle="1" w:styleId="WW-WW8Num23ztrue1234">
    <w:name w:val="WW-WW8Num23ztrue1234"/>
    <w:rsid w:val="00F94BCC"/>
  </w:style>
  <w:style w:type="character" w:customStyle="1" w:styleId="WW-WW8Num23ztrue12345">
    <w:name w:val="WW-WW8Num23ztrue12345"/>
    <w:rsid w:val="00F94BCC"/>
  </w:style>
  <w:style w:type="character" w:customStyle="1" w:styleId="WW-WW8Num23ztrue123456">
    <w:name w:val="WW-WW8Num23ztrue123456"/>
    <w:rsid w:val="00F94BCC"/>
  </w:style>
  <w:style w:type="character" w:customStyle="1" w:styleId="WW8Num24zfalse">
    <w:name w:val="WW8Num24zfalse"/>
    <w:rsid w:val="00F94BCC"/>
    <w:rPr>
      <w:sz w:val="22"/>
      <w:szCs w:val="22"/>
    </w:rPr>
  </w:style>
  <w:style w:type="character" w:customStyle="1" w:styleId="WW8Num24ztrue">
    <w:name w:val="WW8Num24ztrue"/>
    <w:rsid w:val="00F94BCC"/>
  </w:style>
  <w:style w:type="character" w:customStyle="1" w:styleId="WW-WW8Num24ztrue">
    <w:name w:val="WW-WW8Num24ztrue"/>
    <w:rsid w:val="00F94BCC"/>
  </w:style>
  <w:style w:type="character" w:customStyle="1" w:styleId="WW-WW8Num24ztrue1">
    <w:name w:val="WW-WW8Num24ztrue1"/>
    <w:rsid w:val="00F94BCC"/>
  </w:style>
  <w:style w:type="character" w:customStyle="1" w:styleId="WW-WW8Num24ztrue12">
    <w:name w:val="WW-WW8Num24ztrue12"/>
    <w:rsid w:val="00F94BCC"/>
  </w:style>
  <w:style w:type="character" w:customStyle="1" w:styleId="WW-WW8Num24ztrue123">
    <w:name w:val="WW-WW8Num24ztrue123"/>
    <w:rsid w:val="00F94BCC"/>
  </w:style>
  <w:style w:type="character" w:customStyle="1" w:styleId="WW-WW8Num24ztrue1234">
    <w:name w:val="WW-WW8Num24ztrue1234"/>
    <w:rsid w:val="00F94BCC"/>
  </w:style>
  <w:style w:type="character" w:customStyle="1" w:styleId="WW-WW8Num24ztrue12345">
    <w:name w:val="WW-WW8Num24ztrue12345"/>
    <w:rsid w:val="00F94BCC"/>
  </w:style>
  <w:style w:type="character" w:customStyle="1" w:styleId="WW-WW8Num24ztrue123456">
    <w:name w:val="WW-WW8Num24ztrue123456"/>
    <w:rsid w:val="00F94BCC"/>
  </w:style>
  <w:style w:type="character" w:customStyle="1" w:styleId="WW8Num26ztrue">
    <w:name w:val="WW8Num26ztrue"/>
    <w:rsid w:val="00F94BCC"/>
  </w:style>
  <w:style w:type="character" w:customStyle="1" w:styleId="WW-WW8Num26ztrue">
    <w:name w:val="WW-WW8Num26ztrue"/>
    <w:rsid w:val="00F94BCC"/>
  </w:style>
  <w:style w:type="character" w:customStyle="1" w:styleId="WW-WW8Num26ztrue1">
    <w:name w:val="WW-WW8Num26ztrue1"/>
    <w:rsid w:val="00F94BCC"/>
  </w:style>
  <w:style w:type="character" w:customStyle="1" w:styleId="WW-WW8Num26ztrue12">
    <w:name w:val="WW-WW8Num26ztrue12"/>
    <w:rsid w:val="00F94BCC"/>
  </w:style>
  <w:style w:type="character" w:customStyle="1" w:styleId="WW-WW8Num26ztrue123">
    <w:name w:val="WW-WW8Num26ztrue123"/>
    <w:rsid w:val="00F94BCC"/>
  </w:style>
  <w:style w:type="character" w:customStyle="1" w:styleId="WW-WW8Num26ztrue1234">
    <w:name w:val="WW-WW8Num26ztrue1234"/>
    <w:rsid w:val="00F94BCC"/>
  </w:style>
  <w:style w:type="character" w:customStyle="1" w:styleId="WW-WW8Num26ztrue12345">
    <w:name w:val="WW-WW8Num26ztrue12345"/>
    <w:rsid w:val="00F94BCC"/>
  </w:style>
  <w:style w:type="character" w:customStyle="1" w:styleId="WW-WW8Num26ztrue123456">
    <w:name w:val="WW-WW8Num26ztrue123456"/>
    <w:rsid w:val="00F94BCC"/>
  </w:style>
  <w:style w:type="character" w:customStyle="1" w:styleId="WW8Num27z1">
    <w:name w:val="WW8Num27z1"/>
    <w:uiPriority w:val="99"/>
    <w:rsid w:val="00F94BCC"/>
    <w:rPr>
      <w:rFonts w:ascii="Courier New" w:hAnsi="Courier New" w:cs="Courier New"/>
    </w:rPr>
  </w:style>
  <w:style w:type="character" w:customStyle="1" w:styleId="WW8Num27z2">
    <w:name w:val="WW8Num27z2"/>
    <w:rsid w:val="00F94BCC"/>
    <w:rPr>
      <w:rFonts w:ascii="Wingdings" w:hAnsi="Wingdings" w:cs="Wingdings"/>
    </w:rPr>
  </w:style>
  <w:style w:type="character" w:customStyle="1" w:styleId="WW8Num29ztrue">
    <w:name w:val="WW8Num29ztrue"/>
    <w:rsid w:val="00F94BCC"/>
  </w:style>
  <w:style w:type="character" w:customStyle="1" w:styleId="WW-WW8Num29ztrue">
    <w:name w:val="WW-WW8Num29ztrue"/>
    <w:rsid w:val="00F94BCC"/>
  </w:style>
  <w:style w:type="character" w:customStyle="1" w:styleId="WW-WW8Num29ztrue1">
    <w:name w:val="WW-WW8Num29ztrue1"/>
    <w:rsid w:val="00F94BCC"/>
  </w:style>
  <w:style w:type="character" w:customStyle="1" w:styleId="WW-WW8Num29ztrue12">
    <w:name w:val="WW-WW8Num29ztrue12"/>
    <w:rsid w:val="00F94BCC"/>
  </w:style>
  <w:style w:type="character" w:customStyle="1" w:styleId="WW-WW8Num29ztrue123">
    <w:name w:val="WW-WW8Num29ztrue123"/>
    <w:rsid w:val="00F94BCC"/>
  </w:style>
  <w:style w:type="character" w:customStyle="1" w:styleId="WW-WW8Num29ztrue1234">
    <w:name w:val="WW-WW8Num29ztrue1234"/>
    <w:rsid w:val="00F94BCC"/>
  </w:style>
  <w:style w:type="character" w:customStyle="1" w:styleId="WW-WW8Num29ztrue12345">
    <w:name w:val="WW-WW8Num29ztrue12345"/>
    <w:rsid w:val="00F94BCC"/>
  </w:style>
  <w:style w:type="character" w:customStyle="1" w:styleId="WW-WW8Num29ztrue123456">
    <w:name w:val="WW-WW8Num29ztrue123456"/>
    <w:rsid w:val="00F94BCC"/>
  </w:style>
  <w:style w:type="character" w:customStyle="1" w:styleId="WW8Num30ztrue">
    <w:name w:val="WW8Num30ztrue"/>
    <w:rsid w:val="00F94BCC"/>
  </w:style>
  <w:style w:type="character" w:customStyle="1" w:styleId="WW-WW8Num30ztrue">
    <w:name w:val="WW-WW8Num30ztrue"/>
    <w:rsid w:val="00F94BCC"/>
  </w:style>
  <w:style w:type="character" w:customStyle="1" w:styleId="WW-WW8Num30ztrue1">
    <w:name w:val="WW-WW8Num30ztrue1"/>
    <w:rsid w:val="00F94BCC"/>
  </w:style>
  <w:style w:type="character" w:customStyle="1" w:styleId="WW-WW8Num30ztrue12">
    <w:name w:val="WW-WW8Num30ztrue12"/>
    <w:rsid w:val="00F94BCC"/>
  </w:style>
  <w:style w:type="character" w:customStyle="1" w:styleId="WW-WW8Num30ztrue123">
    <w:name w:val="WW-WW8Num30ztrue123"/>
    <w:rsid w:val="00F94BCC"/>
  </w:style>
  <w:style w:type="character" w:customStyle="1" w:styleId="WW-WW8Num30ztrue1234">
    <w:name w:val="WW-WW8Num30ztrue1234"/>
    <w:rsid w:val="00F94BCC"/>
  </w:style>
  <w:style w:type="character" w:customStyle="1" w:styleId="WW-WW8Num30ztrue12345">
    <w:name w:val="WW-WW8Num30ztrue12345"/>
    <w:rsid w:val="00F94BCC"/>
  </w:style>
  <w:style w:type="character" w:customStyle="1" w:styleId="WW-WW8Num30ztrue123456">
    <w:name w:val="WW-WW8Num30ztrue123456"/>
    <w:rsid w:val="00F94BCC"/>
  </w:style>
  <w:style w:type="character" w:customStyle="1" w:styleId="WW8Num31zfalse">
    <w:name w:val="WW8Num31zfalse"/>
    <w:rsid w:val="00F94BCC"/>
  </w:style>
  <w:style w:type="character" w:customStyle="1" w:styleId="WW-WW8Num31ztrue5">
    <w:name w:val="WW-WW8Num31ztrue5"/>
    <w:rsid w:val="00F94BCC"/>
  </w:style>
  <w:style w:type="character" w:customStyle="1" w:styleId="WW-WW8Num31ztrue11">
    <w:name w:val="WW-WW8Num31ztrue11"/>
    <w:rsid w:val="00F94BCC"/>
  </w:style>
  <w:style w:type="character" w:customStyle="1" w:styleId="WW-WW8Num31ztrue12">
    <w:name w:val="WW-WW8Num31ztrue12"/>
    <w:rsid w:val="00F94BCC"/>
  </w:style>
  <w:style w:type="character" w:customStyle="1" w:styleId="WW-WW8Num31ztrue123">
    <w:name w:val="WW-WW8Num31ztrue123"/>
    <w:rsid w:val="00F94BCC"/>
  </w:style>
  <w:style w:type="character" w:customStyle="1" w:styleId="WW-WW8Num31ztrue1234">
    <w:name w:val="WW-WW8Num31ztrue1234"/>
    <w:rsid w:val="00F94BCC"/>
  </w:style>
  <w:style w:type="character" w:customStyle="1" w:styleId="WW-WW8Num31ztrue12345">
    <w:name w:val="WW-WW8Num31ztrue12345"/>
    <w:rsid w:val="00F94BCC"/>
  </w:style>
  <w:style w:type="character" w:customStyle="1" w:styleId="WW-WW8Num31ztrue123456">
    <w:name w:val="WW-WW8Num31ztrue123456"/>
    <w:rsid w:val="00F94BCC"/>
  </w:style>
  <w:style w:type="character" w:customStyle="1" w:styleId="WW-WW8Num33ztrue12345">
    <w:name w:val="WW-WW8Num33ztrue12345"/>
    <w:rsid w:val="00F94BCC"/>
  </w:style>
  <w:style w:type="character" w:customStyle="1" w:styleId="WW-WW8Num33ztrue11">
    <w:name w:val="WW-WW8Num33ztrue11"/>
    <w:rsid w:val="00F94BCC"/>
  </w:style>
  <w:style w:type="character" w:customStyle="1" w:styleId="WW-WW8Num33ztrue121">
    <w:name w:val="WW-WW8Num33ztrue121"/>
    <w:rsid w:val="00F94BCC"/>
  </w:style>
  <w:style w:type="character" w:customStyle="1" w:styleId="WW-WW8Num33ztrue1231">
    <w:name w:val="WW-WW8Num33ztrue1231"/>
    <w:rsid w:val="00F94BCC"/>
  </w:style>
  <w:style w:type="character" w:customStyle="1" w:styleId="WW-WW8Num33ztrue12341">
    <w:name w:val="WW-WW8Num33ztrue12341"/>
    <w:rsid w:val="00F94BCC"/>
  </w:style>
  <w:style w:type="character" w:customStyle="1" w:styleId="WW-WW8Num33ztrue123451">
    <w:name w:val="WW-WW8Num33ztrue123451"/>
    <w:rsid w:val="00F94BCC"/>
  </w:style>
  <w:style w:type="character" w:customStyle="1" w:styleId="WW-WW8Num33ztrue123456">
    <w:name w:val="WW-WW8Num33ztrue123456"/>
    <w:rsid w:val="00F94BCC"/>
  </w:style>
  <w:style w:type="character" w:customStyle="1" w:styleId="WW8Num35ztrue">
    <w:name w:val="WW8Num35ztrue"/>
    <w:rsid w:val="00F94BCC"/>
  </w:style>
  <w:style w:type="character" w:customStyle="1" w:styleId="WW-WW8Num35ztrue">
    <w:name w:val="WW-WW8Num35ztrue"/>
    <w:rsid w:val="00F94BCC"/>
  </w:style>
  <w:style w:type="character" w:customStyle="1" w:styleId="WW-WW8Num35ztrue1">
    <w:name w:val="WW-WW8Num35ztrue1"/>
    <w:rsid w:val="00F94BCC"/>
  </w:style>
  <w:style w:type="character" w:customStyle="1" w:styleId="WW-WW8Num35ztrue12">
    <w:name w:val="WW-WW8Num35ztrue12"/>
    <w:rsid w:val="00F94BCC"/>
  </w:style>
  <w:style w:type="character" w:customStyle="1" w:styleId="WW-WW8Num35ztrue123">
    <w:name w:val="WW-WW8Num35ztrue123"/>
    <w:rsid w:val="00F94BCC"/>
  </w:style>
  <w:style w:type="character" w:customStyle="1" w:styleId="WW-WW8Num35ztrue1234">
    <w:name w:val="WW-WW8Num35ztrue1234"/>
    <w:rsid w:val="00F94BCC"/>
  </w:style>
  <w:style w:type="character" w:customStyle="1" w:styleId="WW-WW8Num35ztrue12345">
    <w:name w:val="WW-WW8Num35ztrue12345"/>
    <w:rsid w:val="00F94BCC"/>
  </w:style>
  <w:style w:type="character" w:customStyle="1" w:styleId="WW-WW8Num35ztrue123456">
    <w:name w:val="WW-WW8Num35ztrue123456"/>
    <w:rsid w:val="00F94BCC"/>
  </w:style>
  <w:style w:type="character" w:customStyle="1" w:styleId="WW8Num36ztrue">
    <w:name w:val="WW8Num36ztrue"/>
    <w:rsid w:val="00F94BCC"/>
  </w:style>
  <w:style w:type="character" w:customStyle="1" w:styleId="WW-WW8Num36ztrue">
    <w:name w:val="WW-WW8Num36ztrue"/>
    <w:rsid w:val="00F94BCC"/>
  </w:style>
  <w:style w:type="character" w:customStyle="1" w:styleId="WW-WW8Num36ztrue1">
    <w:name w:val="WW-WW8Num36ztrue1"/>
    <w:rsid w:val="00F94BCC"/>
  </w:style>
  <w:style w:type="character" w:customStyle="1" w:styleId="WW-WW8Num36ztrue12">
    <w:name w:val="WW-WW8Num36ztrue12"/>
    <w:rsid w:val="00F94BCC"/>
  </w:style>
  <w:style w:type="character" w:customStyle="1" w:styleId="WW-WW8Num36ztrue123">
    <w:name w:val="WW-WW8Num36ztrue123"/>
    <w:rsid w:val="00F94BCC"/>
  </w:style>
  <w:style w:type="character" w:customStyle="1" w:styleId="WW-WW8Num36ztrue1234">
    <w:name w:val="WW-WW8Num36ztrue1234"/>
    <w:rsid w:val="00F94BCC"/>
  </w:style>
  <w:style w:type="character" w:customStyle="1" w:styleId="WW-WW8Num36ztrue12345">
    <w:name w:val="WW-WW8Num36ztrue12345"/>
    <w:rsid w:val="00F94BCC"/>
  </w:style>
  <w:style w:type="character" w:customStyle="1" w:styleId="WW-WW8Num36ztrue123456">
    <w:name w:val="WW-WW8Num36ztrue123456"/>
    <w:rsid w:val="00F94BCC"/>
  </w:style>
  <w:style w:type="character" w:customStyle="1" w:styleId="WW8Num37ztrue">
    <w:name w:val="WW8Num37ztrue"/>
    <w:rsid w:val="00F94BCC"/>
  </w:style>
  <w:style w:type="character" w:customStyle="1" w:styleId="WW-WW8Num37ztrue">
    <w:name w:val="WW-WW8Num37ztrue"/>
    <w:rsid w:val="00F94BCC"/>
  </w:style>
  <w:style w:type="character" w:customStyle="1" w:styleId="WW-WW8Num37ztrue1">
    <w:name w:val="WW-WW8Num37ztrue1"/>
    <w:rsid w:val="00F94BCC"/>
  </w:style>
  <w:style w:type="character" w:customStyle="1" w:styleId="WW-WW8Num37ztrue12">
    <w:name w:val="WW-WW8Num37ztrue12"/>
    <w:rsid w:val="00F94BCC"/>
  </w:style>
  <w:style w:type="character" w:customStyle="1" w:styleId="WW-WW8Num37ztrue123">
    <w:name w:val="WW-WW8Num37ztrue123"/>
    <w:rsid w:val="00F94BCC"/>
  </w:style>
  <w:style w:type="character" w:customStyle="1" w:styleId="WW-WW8Num37ztrue1234">
    <w:name w:val="WW-WW8Num37ztrue1234"/>
    <w:rsid w:val="00F94BCC"/>
  </w:style>
  <w:style w:type="character" w:customStyle="1" w:styleId="WW-WW8Num37ztrue12345">
    <w:name w:val="WW-WW8Num37ztrue12345"/>
    <w:rsid w:val="00F94BCC"/>
  </w:style>
  <w:style w:type="character" w:customStyle="1" w:styleId="WW-WW8Num37ztrue123456">
    <w:name w:val="WW-WW8Num37ztrue123456"/>
    <w:rsid w:val="00F94BCC"/>
  </w:style>
  <w:style w:type="character" w:customStyle="1" w:styleId="WW8Num39zfalse">
    <w:name w:val="WW8Num39zfalse"/>
    <w:rsid w:val="00F94BCC"/>
  </w:style>
  <w:style w:type="character" w:customStyle="1" w:styleId="WW-WW8Num39ztrue12345">
    <w:name w:val="WW-WW8Num39ztrue12345"/>
    <w:rsid w:val="00F94BCC"/>
  </w:style>
  <w:style w:type="character" w:customStyle="1" w:styleId="WW-WW8Num39ztrue11">
    <w:name w:val="WW-WW8Num39ztrue11"/>
    <w:rsid w:val="00F94BCC"/>
  </w:style>
  <w:style w:type="character" w:customStyle="1" w:styleId="WW-WW8Num39ztrue121">
    <w:name w:val="WW-WW8Num39ztrue121"/>
    <w:rsid w:val="00F94BCC"/>
  </w:style>
  <w:style w:type="character" w:customStyle="1" w:styleId="WW-WW8Num39ztrue1231">
    <w:name w:val="WW-WW8Num39ztrue1231"/>
    <w:rsid w:val="00F94BCC"/>
  </w:style>
  <w:style w:type="character" w:customStyle="1" w:styleId="WW-WW8Num39ztrue12341">
    <w:name w:val="WW-WW8Num39ztrue12341"/>
    <w:rsid w:val="00F94BCC"/>
  </w:style>
  <w:style w:type="character" w:customStyle="1" w:styleId="WW-WW8Num39ztrue123451">
    <w:name w:val="WW-WW8Num39ztrue123451"/>
    <w:rsid w:val="00F94BCC"/>
  </w:style>
  <w:style w:type="character" w:customStyle="1" w:styleId="WW-WW8Num39ztrue123456">
    <w:name w:val="WW-WW8Num39ztrue123456"/>
    <w:rsid w:val="00F94BCC"/>
  </w:style>
  <w:style w:type="character" w:customStyle="1" w:styleId="WW-WW8Num41ztrue1234567">
    <w:name w:val="WW-WW8Num41ztrue1234567"/>
    <w:rsid w:val="00F94BCC"/>
  </w:style>
  <w:style w:type="character" w:customStyle="1" w:styleId="WW-WW8Num41ztrue1111">
    <w:name w:val="WW-WW8Num41ztrue1111"/>
    <w:rsid w:val="00F94BCC"/>
  </w:style>
  <w:style w:type="character" w:customStyle="1" w:styleId="WW-WW8Num41ztrue1211">
    <w:name w:val="WW-WW8Num41ztrue1211"/>
    <w:rsid w:val="00F94BCC"/>
  </w:style>
  <w:style w:type="character" w:customStyle="1" w:styleId="WW-WW8Num41ztrue12311">
    <w:name w:val="WW-WW8Num41ztrue12311"/>
    <w:rsid w:val="00F94BCC"/>
  </w:style>
  <w:style w:type="character" w:customStyle="1" w:styleId="WW-WW8Num41ztrue123411">
    <w:name w:val="WW-WW8Num41ztrue123411"/>
    <w:rsid w:val="00F94BCC"/>
  </w:style>
  <w:style w:type="character" w:customStyle="1" w:styleId="WW-WW8Num41ztrue1234511">
    <w:name w:val="WW-WW8Num41ztrue1234511"/>
    <w:rsid w:val="00F94BCC"/>
  </w:style>
  <w:style w:type="character" w:customStyle="1" w:styleId="WW-WW8Num41ztrue1234561">
    <w:name w:val="WW-WW8Num41ztrue1234561"/>
    <w:rsid w:val="00F94BCC"/>
  </w:style>
  <w:style w:type="character" w:customStyle="1" w:styleId="WW-WW8Num42ztrue1234567">
    <w:name w:val="WW-WW8Num42ztrue1234567"/>
    <w:rsid w:val="00F94BCC"/>
  </w:style>
  <w:style w:type="character" w:customStyle="1" w:styleId="WW-WW8Num42ztrue111">
    <w:name w:val="WW-WW8Num42ztrue111"/>
    <w:rsid w:val="00F94BCC"/>
  </w:style>
  <w:style w:type="character" w:customStyle="1" w:styleId="WW-WW8Num42ztrue121">
    <w:name w:val="WW-WW8Num42ztrue121"/>
    <w:rsid w:val="00F94BCC"/>
  </w:style>
  <w:style w:type="character" w:customStyle="1" w:styleId="WW-WW8Num42ztrue1231">
    <w:name w:val="WW-WW8Num42ztrue1231"/>
    <w:rsid w:val="00F94BCC"/>
  </w:style>
  <w:style w:type="character" w:customStyle="1" w:styleId="WW-WW8Num42ztrue12341">
    <w:name w:val="WW-WW8Num42ztrue12341"/>
    <w:rsid w:val="00F94BCC"/>
  </w:style>
  <w:style w:type="character" w:customStyle="1" w:styleId="WW-WW8Num42ztrue123451">
    <w:name w:val="WW-WW8Num42ztrue123451"/>
    <w:rsid w:val="00F94BCC"/>
  </w:style>
  <w:style w:type="character" w:customStyle="1" w:styleId="WW-WW8Num42ztrue1234561">
    <w:name w:val="WW-WW8Num42ztrue1234561"/>
    <w:rsid w:val="00F94BCC"/>
  </w:style>
  <w:style w:type="character" w:customStyle="1" w:styleId="WW-WW8Num43ztrue1234567">
    <w:name w:val="WW-WW8Num43ztrue1234567"/>
    <w:rsid w:val="00F94BCC"/>
  </w:style>
  <w:style w:type="character" w:customStyle="1" w:styleId="WW-WW8Num43ztrue111">
    <w:name w:val="WW-WW8Num43ztrue111"/>
    <w:rsid w:val="00F94BCC"/>
  </w:style>
  <w:style w:type="character" w:customStyle="1" w:styleId="WW-WW8Num43ztrue121">
    <w:name w:val="WW-WW8Num43ztrue121"/>
    <w:rsid w:val="00F94BCC"/>
  </w:style>
  <w:style w:type="character" w:customStyle="1" w:styleId="WW-WW8Num43ztrue1231">
    <w:name w:val="WW-WW8Num43ztrue1231"/>
    <w:rsid w:val="00F94BCC"/>
  </w:style>
  <w:style w:type="character" w:customStyle="1" w:styleId="WW-WW8Num43ztrue12341">
    <w:name w:val="WW-WW8Num43ztrue12341"/>
    <w:rsid w:val="00F94BCC"/>
  </w:style>
  <w:style w:type="character" w:customStyle="1" w:styleId="WW-WW8Num43ztrue123451">
    <w:name w:val="WW-WW8Num43ztrue123451"/>
    <w:rsid w:val="00F94BCC"/>
  </w:style>
  <w:style w:type="character" w:customStyle="1" w:styleId="WW-WW8Num43ztrue1234561">
    <w:name w:val="WW-WW8Num43ztrue1234561"/>
    <w:rsid w:val="00F94BCC"/>
  </w:style>
  <w:style w:type="character" w:customStyle="1" w:styleId="WW-WW8Num44ztrue1234567">
    <w:name w:val="WW-WW8Num44ztrue1234567"/>
    <w:rsid w:val="00F94BCC"/>
  </w:style>
  <w:style w:type="character" w:customStyle="1" w:styleId="WW-WW8Num44ztrue111">
    <w:name w:val="WW-WW8Num44ztrue111"/>
    <w:rsid w:val="00F94BCC"/>
  </w:style>
  <w:style w:type="character" w:customStyle="1" w:styleId="WW-WW8Num44ztrue121">
    <w:name w:val="WW-WW8Num44ztrue121"/>
    <w:rsid w:val="00F94BCC"/>
  </w:style>
  <w:style w:type="character" w:customStyle="1" w:styleId="WW-WW8Num44ztrue1231">
    <w:name w:val="WW-WW8Num44ztrue1231"/>
    <w:rsid w:val="00F94BCC"/>
  </w:style>
  <w:style w:type="character" w:customStyle="1" w:styleId="WW-WW8Num44ztrue12341">
    <w:name w:val="WW-WW8Num44ztrue12341"/>
    <w:rsid w:val="00F94BCC"/>
  </w:style>
  <w:style w:type="character" w:customStyle="1" w:styleId="WW-WW8Num44ztrue123451">
    <w:name w:val="WW-WW8Num44ztrue123451"/>
    <w:rsid w:val="00F94BCC"/>
  </w:style>
  <w:style w:type="character" w:customStyle="1" w:styleId="WW-WW8Num44ztrue1234561">
    <w:name w:val="WW-WW8Num44ztrue1234561"/>
    <w:rsid w:val="00F94BCC"/>
  </w:style>
  <w:style w:type="character" w:customStyle="1" w:styleId="WW-WW8Num45ztrue1234567">
    <w:name w:val="WW-WW8Num45ztrue1234567"/>
    <w:rsid w:val="00F94BCC"/>
  </w:style>
  <w:style w:type="character" w:customStyle="1" w:styleId="WW-WW8Num45ztrue111">
    <w:name w:val="WW-WW8Num45ztrue111"/>
    <w:rsid w:val="00F94BCC"/>
  </w:style>
  <w:style w:type="character" w:customStyle="1" w:styleId="WW-WW8Num45ztrue121">
    <w:name w:val="WW-WW8Num45ztrue121"/>
    <w:rsid w:val="00F94BCC"/>
  </w:style>
  <w:style w:type="character" w:customStyle="1" w:styleId="WW-WW8Num45ztrue1231">
    <w:name w:val="WW-WW8Num45ztrue1231"/>
    <w:rsid w:val="00F94BCC"/>
  </w:style>
  <w:style w:type="character" w:customStyle="1" w:styleId="WW-WW8Num45ztrue12341">
    <w:name w:val="WW-WW8Num45ztrue12341"/>
    <w:rsid w:val="00F94BCC"/>
  </w:style>
  <w:style w:type="character" w:customStyle="1" w:styleId="WW-WW8Num45ztrue123451">
    <w:name w:val="WW-WW8Num45ztrue123451"/>
    <w:rsid w:val="00F94BCC"/>
  </w:style>
  <w:style w:type="character" w:customStyle="1" w:styleId="WW-WW8Num45ztrue1234561">
    <w:name w:val="WW-WW8Num45ztrue1234561"/>
    <w:rsid w:val="00F94BCC"/>
  </w:style>
  <w:style w:type="character" w:customStyle="1" w:styleId="WW8Num46z0">
    <w:name w:val="WW8Num46z0"/>
    <w:rsid w:val="00F94BCC"/>
    <w:rPr>
      <w:color w:val="auto"/>
    </w:rPr>
  </w:style>
  <w:style w:type="character" w:customStyle="1" w:styleId="WW-WW8Num46ztrue1234567">
    <w:name w:val="WW-WW8Num46ztrue1234567"/>
    <w:rsid w:val="00F94BCC"/>
  </w:style>
  <w:style w:type="character" w:customStyle="1" w:styleId="WW-WW8Num46ztrue111">
    <w:name w:val="WW-WW8Num46ztrue111"/>
    <w:rsid w:val="00F94BCC"/>
  </w:style>
  <w:style w:type="character" w:customStyle="1" w:styleId="WW-WW8Num46ztrue121">
    <w:name w:val="WW-WW8Num46ztrue121"/>
    <w:rsid w:val="00F94BCC"/>
  </w:style>
  <w:style w:type="character" w:customStyle="1" w:styleId="WW-WW8Num46ztrue1231">
    <w:name w:val="WW-WW8Num46ztrue1231"/>
    <w:rsid w:val="00F94BCC"/>
  </w:style>
  <w:style w:type="character" w:customStyle="1" w:styleId="WW-WW8Num46ztrue12341">
    <w:name w:val="WW-WW8Num46ztrue12341"/>
    <w:rsid w:val="00F94BCC"/>
  </w:style>
  <w:style w:type="character" w:customStyle="1" w:styleId="WW-WW8Num46ztrue123451">
    <w:name w:val="WW-WW8Num46ztrue123451"/>
    <w:rsid w:val="00F94BCC"/>
  </w:style>
  <w:style w:type="character" w:customStyle="1" w:styleId="WW-WW8Num46ztrue1234561">
    <w:name w:val="WW-WW8Num46ztrue1234561"/>
    <w:rsid w:val="00F94BCC"/>
  </w:style>
  <w:style w:type="character" w:customStyle="1" w:styleId="WW-WW8Num47ztrue1234567">
    <w:name w:val="WW-WW8Num47ztrue1234567"/>
    <w:rsid w:val="00F94BCC"/>
  </w:style>
  <w:style w:type="character" w:customStyle="1" w:styleId="WW-WW8Num47ztrue111">
    <w:name w:val="WW-WW8Num47ztrue111"/>
    <w:rsid w:val="00F94BCC"/>
  </w:style>
  <w:style w:type="character" w:customStyle="1" w:styleId="WW-WW8Num47ztrue121">
    <w:name w:val="WW-WW8Num47ztrue121"/>
    <w:rsid w:val="00F94BCC"/>
  </w:style>
  <w:style w:type="character" w:customStyle="1" w:styleId="WW-WW8Num47ztrue1231">
    <w:name w:val="WW-WW8Num47ztrue1231"/>
    <w:rsid w:val="00F94BCC"/>
  </w:style>
  <w:style w:type="character" w:customStyle="1" w:styleId="WW-WW8Num47ztrue12341">
    <w:name w:val="WW-WW8Num47ztrue12341"/>
    <w:rsid w:val="00F94BCC"/>
  </w:style>
  <w:style w:type="character" w:customStyle="1" w:styleId="WW-WW8Num47ztrue123451">
    <w:name w:val="WW-WW8Num47ztrue123451"/>
    <w:rsid w:val="00F94BCC"/>
  </w:style>
  <w:style w:type="character" w:customStyle="1" w:styleId="WW-WW8Num47ztrue1234561">
    <w:name w:val="WW-WW8Num47ztrue1234561"/>
    <w:rsid w:val="00F94BCC"/>
  </w:style>
  <w:style w:type="character" w:customStyle="1" w:styleId="WW8Num48z1">
    <w:name w:val="WW8Num48z1"/>
    <w:rsid w:val="00F94BCC"/>
    <w:rPr>
      <w:rFonts w:ascii="Courier New" w:hAnsi="Courier New" w:cs="Courier New"/>
    </w:rPr>
  </w:style>
  <w:style w:type="character" w:customStyle="1" w:styleId="WW8Num48z2">
    <w:name w:val="WW8Num48z2"/>
    <w:rsid w:val="00F94BCC"/>
    <w:rPr>
      <w:rFonts w:ascii="Wingdings" w:hAnsi="Wingdings" w:cs="Wingdings"/>
    </w:rPr>
  </w:style>
  <w:style w:type="character" w:customStyle="1" w:styleId="WW-WW8Num50ztrue1234567">
    <w:name w:val="WW-WW8Num50ztrue1234567"/>
    <w:rsid w:val="00F94BCC"/>
  </w:style>
  <w:style w:type="character" w:customStyle="1" w:styleId="WW-WW8Num50ztrue111">
    <w:name w:val="WW-WW8Num50ztrue111"/>
    <w:rsid w:val="00F94BCC"/>
  </w:style>
  <w:style w:type="character" w:customStyle="1" w:styleId="WW-WW8Num50ztrue121">
    <w:name w:val="WW-WW8Num50ztrue121"/>
    <w:rsid w:val="00F94BCC"/>
  </w:style>
  <w:style w:type="character" w:customStyle="1" w:styleId="WW-WW8Num50ztrue1231">
    <w:name w:val="WW-WW8Num50ztrue1231"/>
    <w:rsid w:val="00F94BCC"/>
  </w:style>
  <w:style w:type="character" w:customStyle="1" w:styleId="WW-WW8Num50ztrue12341">
    <w:name w:val="WW-WW8Num50ztrue12341"/>
    <w:rsid w:val="00F94BCC"/>
  </w:style>
  <w:style w:type="character" w:customStyle="1" w:styleId="WW-WW8Num50ztrue123451">
    <w:name w:val="WW-WW8Num50ztrue123451"/>
    <w:rsid w:val="00F94BCC"/>
  </w:style>
  <w:style w:type="character" w:customStyle="1" w:styleId="WW-WW8Num50ztrue1234561">
    <w:name w:val="WW-WW8Num50ztrue1234561"/>
    <w:rsid w:val="00F94BCC"/>
  </w:style>
  <w:style w:type="character" w:customStyle="1" w:styleId="WW-WW8Num51ztrue7">
    <w:name w:val="WW-WW8Num51ztrue7"/>
    <w:rsid w:val="00F94BCC"/>
  </w:style>
  <w:style w:type="character" w:customStyle="1" w:styleId="WW-WW8Num51ztrue11">
    <w:name w:val="WW-WW8Num51ztrue11"/>
    <w:rsid w:val="00F94BCC"/>
  </w:style>
  <w:style w:type="character" w:customStyle="1" w:styleId="WW-WW8Num51ztrue12">
    <w:name w:val="WW-WW8Num51ztrue12"/>
    <w:rsid w:val="00F94BCC"/>
  </w:style>
  <w:style w:type="character" w:customStyle="1" w:styleId="WW-WW8Num51ztrue123">
    <w:name w:val="WW-WW8Num51ztrue123"/>
    <w:rsid w:val="00F94BCC"/>
  </w:style>
  <w:style w:type="character" w:customStyle="1" w:styleId="WW-WW8Num51ztrue1234">
    <w:name w:val="WW-WW8Num51ztrue1234"/>
    <w:rsid w:val="00F94BCC"/>
  </w:style>
  <w:style w:type="character" w:customStyle="1" w:styleId="WW-WW8Num51ztrue12345">
    <w:name w:val="WW-WW8Num51ztrue12345"/>
    <w:rsid w:val="00F94BCC"/>
  </w:style>
  <w:style w:type="character" w:customStyle="1" w:styleId="WW-WW8Num51ztrue123456">
    <w:name w:val="WW-WW8Num51ztrue123456"/>
    <w:rsid w:val="00F94BCC"/>
  </w:style>
  <w:style w:type="character" w:customStyle="1" w:styleId="WW8NumSt3z0">
    <w:name w:val="WW8NumSt3z0"/>
    <w:rsid w:val="00F94BCC"/>
    <w:rPr>
      <w:rFonts w:ascii="Symbol" w:hAnsi="Symbol" w:cs="Symbol"/>
      <w:sz w:val="22"/>
      <w:szCs w:val="22"/>
    </w:rPr>
  </w:style>
  <w:style w:type="character" w:customStyle="1" w:styleId="WW8NumSt3z1">
    <w:name w:val="WW8NumSt3z1"/>
    <w:rsid w:val="00F94BCC"/>
    <w:rPr>
      <w:rFonts w:ascii="Courier New" w:hAnsi="Courier New" w:cs="Courier New"/>
    </w:rPr>
  </w:style>
  <w:style w:type="character" w:customStyle="1" w:styleId="WW8NumSt3z2">
    <w:name w:val="WW8NumSt3z2"/>
    <w:rsid w:val="00F94BCC"/>
    <w:rPr>
      <w:rFonts w:ascii="Wingdings" w:hAnsi="Wingdings" w:cs="Wingdings"/>
    </w:rPr>
  </w:style>
  <w:style w:type="character" w:customStyle="1" w:styleId="Domylnaczcionkaakapitu1">
    <w:name w:val="Domyślna czcionka akapitu1"/>
    <w:uiPriority w:val="99"/>
    <w:rsid w:val="00F94BCC"/>
  </w:style>
  <w:style w:type="character" w:customStyle="1" w:styleId="Odwoaniedokomentarza1">
    <w:name w:val="Odwołanie do komentarza1"/>
    <w:rsid w:val="00F94BCC"/>
    <w:rPr>
      <w:sz w:val="16"/>
      <w:szCs w:val="16"/>
    </w:rPr>
  </w:style>
  <w:style w:type="character" w:customStyle="1" w:styleId="Znakiprzypiswkocowych">
    <w:name w:val="Znaki przypisów końcowych"/>
    <w:uiPriority w:val="99"/>
    <w:rsid w:val="00F94BCC"/>
    <w:rPr>
      <w:vertAlign w:val="superscript"/>
    </w:rPr>
  </w:style>
  <w:style w:type="character" w:customStyle="1" w:styleId="Symbolewypunktowania">
    <w:name w:val="Symbole wypunktowania"/>
    <w:rsid w:val="00F94BC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F94BCC"/>
  </w:style>
  <w:style w:type="character" w:customStyle="1" w:styleId="Odwoanieprzypisukocowego1">
    <w:name w:val="Odwołanie przypisu końcowego1"/>
    <w:rsid w:val="00F94BCC"/>
    <w:rPr>
      <w:vertAlign w:val="superscript"/>
    </w:rPr>
  </w:style>
  <w:style w:type="character" w:customStyle="1" w:styleId="Odwoaniedokomentarza2">
    <w:name w:val="Odwołanie do komentarza2"/>
    <w:rsid w:val="00F94BCC"/>
    <w:rPr>
      <w:sz w:val="16"/>
      <w:szCs w:val="16"/>
    </w:rPr>
  </w:style>
  <w:style w:type="character" w:customStyle="1" w:styleId="WW8Num58z0">
    <w:name w:val="WW8Num58z0"/>
    <w:rsid w:val="00F94BCC"/>
    <w:rPr>
      <w:b/>
    </w:rPr>
  </w:style>
  <w:style w:type="character" w:customStyle="1" w:styleId="WW8Num58z1">
    <w:name w:val="WW8Num58z1"/>
    <w:rsid w:val="00F94BCC"/>
  </w:style>
  <w:style w:type="character" w:customStyle="1" w:styleId="WW8Num58z2">
    <w:name w:val="WW8Num58z2"/>
    <w:rsid w:val="00F94BCC"/>
  </w:style>
  <w:style w:type="character" w:customStyle="1" w:styleId="WW8Num58z3">
    <w:name w:val="WW8Num58z3"/>
    <w:rsid w:val="00F94BCC"/>
  </w:style>
  <w:style w:type="character" w:customStyle="1" w:styleId="WW8Num58z4">
    <w:name w:val="WW8Num58z4"/>
    <w:rsid w:val="00F94BCC"/>
  </w:style>
  <w:style w:type="character" w:customStyle="1" w:styleId="WW8Num58z5">
    <w:name w:val="WW8Num58z5"/>
    <w:rsid w:val="00F94BCC"/>
  </w:style>
  <w:style w:type="character" w:customStyle="1" w:styleId="WW8Num58z6">
    <w:name w:val="WW8Num58z6"/>
    <w:rsid w:val="00F94BCC"/>
  </w:style>
  <w:style w:type="character" w:customStyle="1" w:styleId="WW8Num58z7">
    <w:name w:val="WW8Num58z7"/>
    <w:rsid w:val="00F94BCC"/>
  </w:style>
  <w:style w:type="character" w:customStyle="1" w:styleId="WW8Num58z8">
    <w:name w:val="WW8Num58z8"/>
    <w:rsid w:val="00F94BCC"/>
  </w:style>
  <w:style w:type="character" w:customStyle="1" w:styleId="WW8Num63z0">
    <w:name w:val="WW8Num63z0"/>
    <w:rsid w:val="00F94BCC"/>
  </w:style>
  <w:style w:type="character" w:customStyle="1" w:styleId="WW8Num63z1">
    <w:name w:val="WW8Num63z1"/>
    <w:rsid w:val="00F94BCC"/>
  </w:style>
  <w:style w:type="character" w:customStyle="1" w:styleId="WW8Num63z2">
    <w:name w:val="WW8Num63z2"/>
    <w:rsid w:val="00F94BCC"/>
  </w:style>
  <w:style w:type="character" w:customStyle="1" w:styleId="WW8Num63z3">
    <w:name w:val="WW8Num63z3"/>
    <w:rsid w:val="00F94BCC"/>
    <w:rPr>
      <w:rFonts w:ascii="Times New Roman" w:eastAsia="Times New Roman" w:hAnsi="Times New Roman" w:cs="Times New Roman"/>
      <w:b w:val="0"/>
      <w:i w:val="0"/>
      <w:sz w:val="24"/>
      <w:szCs w:val="24"/>
      <w:lang w:val="x-none"/>
    </w:rPr>
  </w:style>
  <w:style w:type="character" w:customStyle="1" w:styleId="WW8Num63z4">
    <w:name w:val="WW8Num63z4"/>
    <w:rsid w:val="00F94BCC"/>
  </w:style>
  <w:style w:type="character" w:customStyle="1" w:styleId="WW8Num63z5">
    <w:name w:val="WW8Num63z5"/>
    <w:rsid w:val="00F94BCC"/>
  </w:style>
  <w:style w:type="character" w:customStyle="1" w:styleId="WW8Num63z6">
    <w:name w:val="WW8Num63z6"/>
    <w:rsid w:val="00F94BCC"/>
    <w:rPr>
      <w:rFonts w:ascii="Times New Roman" w:hAnsi="Times New Roman" w:cs="Times New Roman"/>
      <w:b w:val="0"/>
      <w:i w:val="0"/>
      <w:sz w:val="24"/>
    </w:rPr>
  </w:style>
  <w:style w:type="character" w:customStyle="1" w:styleId="WW8Num63z7">
    <w:name w:val="WW8Num63z7"/>
    <w:rsid w:val="00F94BCC"/>
  </w:style>
  <w:style w:type="character" w:customStyle="1" w:styleId="WW8Num63z8">
    <w:name w:val="WW8Num63z8"/>
    <w:rsid w:val="00F94BCC"/>
  </w:style>
  <w:style w:type="character" w:customStyle="1" w:styleId="WW8Num43z2">
    <w:name w:val="WW8Num43z2"/>
    <w:rsid w:val="00F94BCC"/>
  </w:style>
  <w:style w:type="character" w:customStyle="1" w:styleId="WW8Num43z3">
    <w:name w:val="WW8Num43z3"/>
    <w:rsid w:val="00F94BCC"/>
  </w:style>
  <w:style w:type="character" w:customStyle="1" w:styleId="WW8Num43z4">
    <w:name w:val="WW8Num43z4"/>
    <w:rsid w:val="00F94BCC"/>
  </w:style>
  <w:style w:type="character" w:customStyle="1" w:styleId="WW8Num43z5">
    <w:name w:val="WW8Num43z5"/>
    <w:rsid w:val="00F94BCC"/>
  </w:style>
  <w:style w:type="character" w:customStyle="1" w:styleId="WW8Num43z6">
    <w:name w:val="WW8Num43z6"/>
    <w:rsid w:val="00F94BCC"/>
  </w:style>
  <w:style w:type="character" w:customStyle="1" w:styleId="WW8Num43z7">
    <w:name w:val="WW8Num43z7"/>
    <w:rsid w:val="00F94BCC"/>
  </w:style>
  <w:style w:type="character" w:customStyle="1" w:styleId="WW8Num43z8">
    <w:name w:val="WW8Num43z8"/>
    <w:rsid w:val="00F94BCC"/>
  </w:style>
  <w:style w:type="character" w:customStyle="1" w:styleId="WW8Num46z3">
    <w:name w:val="WW8Num46z3"/>
    <w:rsid w:val="00F94BCC"/>
  </w:style>
  <w:style w:type="character" w:customStyle="1" w:styleId="WW8Num46z4">
    <w:name w:val="WW8Num46z4"/>
    <w:rsid w:val="00F94BCC"/>
  </w:style>
  <w:style w:type="character" w:customStyle="1" w:styleId="WW8Num46z5">
    <w:name w:val="WW8Num46z5"/>
    <w:rsid w:val="00F94BCC"/>
  </w:style>
  <w:style w:type="character" w:customStyle="1" w:styleId="WW8Num46z6">
    <w:name w:val="WW8Num46z6"/>
    <w:rsid w:val="00F94BCC"/>
  </w:style>
  <w:style w:type="character" w:customStyle="1" w:styleId="WW8Num46z7">
    <w:name w:val="WW8Num46z7"/>
    <w:rsid w:val="00F94BCC"/>
  </w:style>
  <w:style w:type="character" w:customStyle="1" w:styleId="WW8Num46z8">
    <w:name w:val="WW8Num46z8"/>
    <w:rsid w:val="00F94BCC"/>
  </w:style>
  <w:style w:type="character" w:customStyle="1" w:styleId="WW8Num84z0">
    <w:name w:val="WW8Num84z0"/>
    <w:rsid w:val="00F94BCC"/>
  </w:style>
  <w:style w:type="character" w:customStyle="1" w:styleId="WW8Num84z1">
    <w:name w:val="WW8Num84z1"/>
    <w:rsid w:val="00F94BCC"/>
  </w:style>
  <w:style w:type="character" w:customStyle="1" w:styleId="WW8Num84z2">
    <w:name w:val="WW8Num84z2"/>
    <w:rsid w:val="00F94BCC"/>
  </w:style>
  <w:style w:type="character" w:customStyle="1" w:styleId="WW8Num84z3">
    <w:name w:val="WW8Num84z3"/>
    <w:rsid w:val="00F94BCC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84z4">
    <w:name w:val="WW8Num84z4"/>
    <w:rsid w:val="00F94BCC"/>
  </w:style>
  <w:style w:type="character" w:customStyle="1" w:styleId="WW8Num84z5">
    <w:name w:val="WW8Num84z5"/>
    <w:rsid w:val="00F94BCC"/>
  </w:style>
  <w:style w:type="character" w:customStyle="1" w:styleId="WW8Num84z6">
    <w:name w:val="WW8Num84z6"/>
    <w:rsid w:val="00F94BCC"/>
    <w:rPr>
      <w:rFonts w:ascii="Times New Roman" w:eastAsia="Times New Roman" w:hAnsi="Times New Roman" w:cs="Times New Roman"/>
      <w:b w:val="0"/>
      <w:bCs/>
      <w:i w:val="0"/>
      <w:sz w:val="24"/>
    </w:rPr>
  </w:style>
  <w:style w:type="character" w:customStyle="1" w:styleId="WW8Num84z7">
    <w:name w:val="WW8Num84z7"/>
    <w:rsid w:val="00F94BCC"/>
  </w:style>
  <w:style w:type="character" w:customStyle="1" w:styleId="WW8Num84z8">
    <w:name w:val="WW8Num84z8"/>
    <w:rsid w:val="00F94BCC"/>
  </w:style>
  <w:style w:type="character" w:customStyle="1" w:styleId="WW8Num80z0">
    <w:name w:val="WW8Num80z0"/>
    <w:rsid w:val="00F94BCC"/>
  </w:style>
  <w:style w:type="character" w:customStyle="1" w:styleId="WW8Num80z1">
    <w:name w:val="WW8Num80z1"/>
    <w:rsid w:val="00F94BCC"/>
  </w:style>
  <w:style w:type="character" w:customStyle="1" w:styleId="WW8Num80z2">
    <w:name w:val="WW8Num80z2"/>
    <w:rsid w:val="00F94BCC"/>
  </w:style>
  <w:style w:type="character" w:customStyle="1" w:styleId="WW8Num80z3">
    <w:name w:val="WW8Num80z3"/>
    <w:rsid w:val="00F94BCC"/>
    <w:rPr>
      <w:rFonts w:ascii="Times New Roman" w:eastAsia="Times New Roman" w:hAnsi="Times New Roman" w:cs="Times New Roman"/>
      <w:b w:val="0"/>
      <w:i w:val="0"/>
      <w:sz w:val="24"/>
      <w:szCs w:val="24"/>
      <w:lang w:val="x-none"/>
    </w:rPr>
  </w:style>
  <w:style w:type="character" w:customStyle="1" w:styleId="WW8Num80z4">
    <w:name w:val="WW8Num80z4"/>
    <w:rsid w:val="00F94BCC"/>
  </w:style>
  <w:style w:type="character" w:customStyle="1" w:styleId="WW8Num80z5">
    <w:name w:val="WW8Num80z5"/>
    <w:rsid w:val="00F94BCC"/>
  </w:style>
  <w:style w:type="character" w:customStyle="1" w:styleId="WW8Num80z6">
    <w:name w:val="WW8Num80z6"/>
    <w:rsid w:val="00F94BCC"/>
    <w:rPr>
      <w:rFonts w:ascii="Times New Roman" w:eastAsia="Times New Roman" w:hAnsi="Times New Roman" w:cs="Times New Roman"/>
      <w:b w:val="0"/>
      <w:bCs/>
      <w:i w:val="0"/>
      <w:sz w:val="24"/>
    </w:rPr>
  </w:style>
  <w:style w:type="character" w:customStyle="1" w:styleId="WW8Num80z7">
    <w:name w:val="WW8Num80z7"/>
    <w:rsid w:val="00F94BCC"/>
  </w:style>
  <w:style w:type="character" w:customStyle="1" w:styleId="WW8Num80z8">
    <w:name w:val="WW8Num80z8"/>
    <w:rsid w:val="00F94BCC"/>
  </w:style>
  <w:style w:type="character" w:customStyle="1" w:styleId="WW8Num49z4">
    <w:name w:val="WW8Num49z4"/>
    <w:rsid w:val="00F94BCC"/>
  </w:style>
  <w:style w:type="character" w:customStyle="1" w:styleId="WW8Num49z5">
    <w:name w:val="WW8Num49z5"/>
    <w:rsid w:val="00F94BCC"/>
  </w:style>
  <w:style w:type="character" w:customStyle="1" w:styleId="WW8Num49z6">
    <w:name w:val="WW8Num49z6"/>
    <w:rsid w:val="00F94BCC"/>
    <w:rPr>
      <w:rFonts w:ascii="Times New Roman" w:hAnsi="Times New Roman" w:cs="Times New Roman"/>
      <w:b w:val="0"/>
      <w:i w:val="0"/>
      <w:sz w:val="24"/>
    </w:rPr>
  </w:style>
  <w:style w:type="character" w:customStyle="1" w:styleId="WW8Num49z7">
    <w:name w:val="WW8Num49z7"/>
    <w:rsid w:val="00F94BCC"/>
  </w:style>
  <w:style w:type="character" w:customStyle="1" w:styleId="WW8Num49z8">
    <w:name w:val="WW8Num49z8"/>
    <w:rsid w:val="00F94BCC"/>
  </w:style>
  <w:style w:type="character" w:customStyle="1" w:styleId="WW8Num44z0">
    <w:name w:val="WW8Num44z0"/>
    <w:rsid w:val="00F94BCC"/>
    <w:rPr>
      <w:rFonts w:eastAsia="Times New Roman" w:cs="Times New Roman"/>
    </w:rPr>
  </w:style>
  <w:style w:type="character" w:customStyle="1" w:styleId="WW8Num44z1">
    <w:name w:val="WW8Num44z1"/>
    <w:rsid w:val="00F94BCC"/>
    <w:rPr>
      <w:rFonts w:ascii="Symbol" w:eastAsia="Times New Roman" w:hAnsi="Symbol" w:cs="Symbol"/>
    </w:rPr>
  </w:style>
  <w:style w:type="character" w:customStyle="1" w:styleId="WW8Num54z0">
    <w:name w:val="WW8Num54z0"/>
    <w:rsid w:val="00F94BCC"/>
    <w:rPr>
      <w:rFonts w:cs="Times New Roman"/>
    </w:rPr>
  </w:style>
  <w:style w:type="character" w:customStyle="1" w:styleId="WW8Num54z1">
    <w:name w:val="WW8Num54z1"/>
    <w:rsid w:val="00F94BCC"/>
    <w:rPr>
      <w:rFonts w:eastAsia="Times New Roman"/>
    </w:rPr>
  </w:style>
  <w:style w:type="character" w:customStyle="1" w:styleId="WW8Num95z0">
    <w:name w:val="WW8Num95z0"/>
    <w:rsid w:val="00F94BCC"/>
    <w:rPr>
      <w:rFonts w:eastAsia="Times New Roman"/>
    </w:rPr>
  </w:style>
  <w:style w:type="character" w:customStyle="1" w:styleId="WW8Num95z1">
    <w:name w:val="WW8Num95z1"/>
    <w:rsid w:val="00F94BCC"/>
    <w:rPr>
      <w:rFonts w:cs="Times New Roman"/>
    </w:rPr>
  </w:style>
  <w:style w:type="character" w:customStyle="1" w:styleId="WW8Num62z0">
    <w:name w:val="WW8Num62z0"/>
    <w:rsid w:val="00F94BCC"/>
    <w:rPr>
      <w:b/>
      <w:u w:val="single"/>
    </w:rPr>
  </w:style>
  <w:style w:type="character" w:customStyle="1" w:styleId="WW8Num62z1">
    <w:name w:val="WW8Num62z1"/>
    <w:rsid w:val="00F94BCC"/>
  </w:style>
  <w:style w:type="character" w:customStyle="1" w:styleId="WW8Num62z2">
    <w:name w:val="WW8Num62z2"/>
    <w:rsid w:val="00F94BCC"/>
  </w:style>
  <w:style w:type="character" w:customStyle="1" w:styleId="WW8Num62z3">
    <w:name w:val="WW8Num62z3"/>
    <w:rsid w:val="00F94BCC"/>
  </w:style>
  <w:style w:type="character" w:customStyle="1" w:styleId="WW8Num62z4">
    <w:name w:val="WW8Num62z4"/>
    <w:rsid w:val="00F94BCC"/>
  </w:style>
  <w:style w:type="character" w:customStyle="1" w:styleId="WW8Num62z5">
    <w:name w:val="WW8Num62z5"/>
    <w:rsid w:val="00F94BCC"/>
  </w:style>
  <w:style w:type="character" w:customStyle="1" w:styleId="WW8Num62z6">
    <w:name w:val="WW8Num62z6"/>
    <w:rsid w:val="00F94BCC"/>
  </w:style>
  <w:style w:type="character" w:customStyle="1" w:styleId="WW8Num62z7">
    <w:name w:val="WW8Num62z7"/>
    <w:rsid w:val="00F94BCC"/>
  </w:style>
  <w:style w:type="character" w:customStyle="1" w:styleId="WW8Num62z8">
    <w:name w:val="WW8Num62z8"/>
    <w:rsid w:val="00F94BCC"/>
  </w:style>
  <w:style w:type="character" w:customStyle="1" w:styleId="WW8Num77z0">
    <w:name w:val="WW8Num77z0"/>
    <w:rsid w:val="00F94BCC"/>
    <w:rPr>
      <w:rFonts w:ascii="Times New Roman" w:hAnsi="Times New Roman" w:cs="Times New Roman"/>
      <w:sz w:val="24"/>
      <w:szCs w:val="24"/>
    </w:rPr>
  </w:style>
  <w:style w:type="character" w:customStyle="1" w:styleId="WW8Num77z1">
    <w:name w:val="WW8Num77z1"/>
    <w:rsid w:val="00F94BCC"/>
    <w:rPr>
      <w:sz w:val="24"/>
      <w:szCs w:val="24"/>
    </w:rPr>
  </w:style>
  <w:style w:type="character" w:customStyle="1" w:styleId="WW8Num77z2">
    <w:name w:val="WW8Num77z2"/>
    <w:rsid w:val="00F94BCC"/>
    <w:rPr>
      <w:rFonts w:ascii="Symbol" w:hAnsi="Symbol" w:cs="Symbol"/>
      <w:sz w:val="22"/>
      <w:szCs w:val="22"/>
    </w:rPr>
  </w:style>
  <w:style w:type="character" w:customStyle="1" w:styleId="WW8Num77z3">
    <w:name w:val="WW8Num77z3"/>
    <w:rsid w:val="00F94BCC"/>
  </w:style>
  <w:style w:type="character" w:customStyle="1" w:styleId="WW8Num77z4">
    <w:name w:val="WW8Num77z4"/>
    <w:rsid w:val="00F94BCC"/>
  </w:style>
  <w:style w:type="character" w:customStyle="1" w:styleId="WW8Num77z5">
    <w:name w:val="WW8Num77z5"/>
    <w:rsid w:val="00F94BCC"/>
  </w:style>
  <w:style w:type="character" w:customStyle="1" w:styleId="WW8Num77z6">
    <w:name w:val="WW8Num77z6"/>
    <w:rsid w:val="00F94BCC"/>
  </w:style>
  <w:style w:type="character" w:customStyle="1" w:styleId="WW8Num77z7">
    <w:name w:val="WW8Num77z7"/>
    <w:rsid w:val="00F94BCC"/>
  </w:style>
  <w:style w:type="character" w:customStyle="1" w:styleId="WW8Num77z8">
    <w:name w:val="WW8Num77z8"/>
    <w:rsid w:val="00F94BCC"/>
  </w:style>
  <w:style w:type="character" w:customStyle="1" w:styleId="WW8Num59z0">
    <w:name w:val="WW8Num59z0"/>
    <w:rsid w:val="00F94BCC"/>
    <w:rPr>
      <w:rFonts w:ascii="Symbol" w:eastAsia="Times New Roman" w:hAnsi="Symbol" w:cs="Times New Roman"/>
    </w:rPr>
  </w:style>
  <w:style w:type="character" w:customStyle="1" w:styleId="WW8Num59z1">
    <w:name w:val="WW8Num59z1"/>
    <w:rsid w:val="00F94BCC"/>
    <w:rPr>
      <w:rFonts w:ascii="Courier New" w:hAnsi="Courier New" w:cs="Courier New"/>
    </w:rPr>
  </w:style>
  <w:style w:type="character" w:customStyle="1" w:styleId="WW8Num59z3">
    <w:name w:val="WW8Num59z3"/>
    <w:rsid w:val="00F94BCC"/>
    <w:rPr>
      <w:rFonts w:ascii="Symbol" w:hAnsi="Symbol" w:cs="Symbol"/>
    </w:rPr>
  </w:style>
  <w:style w:type="character" w:customStyle="1" w:styleId="WW8Num59z5">
    <w:name w:val="WW8Num59z5"/>
    <w:rsid w:val="00F94BCC"/>
    <w:rPr>
      <w:rFonts w:ascii="Wingdings" w:hAnsi="Wingdings" w:cs="Wingdings"/>
    </w:rPr>
  </w:style>
  <w:style w:type="character" w:customStyle="1" w:styleId="WW8Num86z0">
    <w:name w:val="WW8Num86z0"/>
    <w:rsid w:val="00F94BCC"/>
  </w:style>
  <w:style w:type="character" w:customStyle="1" w:styleId="WW8Num86z1">
    <w:name w:val="WW8Num86z1"/>
    <w:rsid w:val="00F94BCC"/>
  </w:style>
  <w:style w:type="character" w:customStyle="1" w:styleId="WW8Num86z2">
    <w:name w:val="WW8Num86z2"/>
    <w:rsid w:val="00F94BCC"/>
  </w:style>
  <w:style w:type="character" w:customStyle="1" w:styleId="WW8Num86z3">
    <w:name w:val="WW8Num86z3"/>
    <w:rsid w:val="00F94BCC"/>
    <w:rPr>
      <w:bCs/>
    </w:rPr>
  </w:style>
  <w:style w:type="character" w:customStyle="1" w:styleId="WW8Num86z4">
    <w:name w:val="WW8Num86z4"/>
    <w:rsid w:val="00F94BCC"/>
  </w:style>
  <w:style w:type="character" w:customStyle="1" w:styleId="WW8Num86z5">
    <w:name w:val="WW8Num86z5"/>
    <w:rsid w:val="00F94BCC"/>
  </w:style>
  <w:style w:type="character" w:customStyle="1" w:styleId="WW8Num86z6">
    <w:name w:val="WW8Num86z6"/>
    <w:rsid w:val="00F94BCC"/>
  </w:style>
  <w:style w:type="character" w:customStyle="1" w:styleId="WW8Num86z7">
    <w:name w:val="WW8Num86z7"/>
    <w:rsid w:val="00F94BCC"/>
  </w:style>
  <w:style w:type="character" w:customStyle="1" w:styleId="WW8Num86z8">
    <w:name w:val="WW8Num86z8"/>
    <w:rsid w:val="00F94BCC"/>
  </w:style>
  <w:style w:type="character" w:customStyle="1" w:styleId="WW8Num73z0">
    <w:name w:val="WW8Num73z0"/>
    <w:rsid w:val="00F94BCC"/>
    <w:rPr>
      <w:rFonts w:eastAsia="Times New Roman"/>
      <w:bCs/>
    </w:rPr>
  </w:style>
  <w:style w:type="character" w:customStyle="1" w:styleId="WW8Num73z1">
    <w:name w:val="WW8Num73z1"/>
    <w:rsid w:val="00F94BCC"/>
  </w:style>
  <w:style w:type="character" w:customStyle="1" w:styleId="WW8Num73z2">
    <w:name w:val="WW8Num73z2"/>
    <w:rsid w:val="00F94BCC"/>
  </w:style>
  <w:style w:type="character" w:customStyle="1" w:styleId="WW8Num73z3">
    <w:name w:val="WW8Num73z3"/>
    <w:rsid w:val="00F94BCC"/>
  </w:style>
  <w:style w:type="character" w:customStyle="1" w:styleId="WW8Num73z4">
    <w:name w:val="WW8Num73z4"/>
    <w:rsid w:val="00F94BCC"/>
  </w:style>
  <w:style w:type="character" w:customStyle="1" w:styleId="WW8Num73z5">
    <w:name w:val="WW8Num73z5"/>
    <w:rsid w:val="00F94BCC"/>
  </w:style>
  <w:style w:type="character" w:customStyle="1" w:styleId="WW8Num73z6">
    <w:name w:val="WW8Num73z6"/>
    <w:rsid w:val="00F94BCC"/>
  </w:style>
  <w:style w:type="character" w:customStyle="1" w:styleId="WW8Num73z7">
    <w:name w:val="WW8Num73z7"/>
    <w:rsid w:val="00F94BCC"/>
  </w:style>
  <w:style w:type="character" w:customStyle="1" w:styleId="WW8Num73z8">
    <w:name w:val="WW8Num73z8"/>
    <w:rsid w:val="00F94BCC"/>
  </w:style>
  <w:style w:type="paragraph" w:customStyle="1" w:styleId="Nagwek90">
    <w:name w:val="Nagłówek9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Arial Unicode MS"/>
      <w:bCs/>
      <w:sz w:val="28"/>
      <w:szCs w:val="28"/>
    </w:rPr>
  </w:style>
  <w:style w:type="paragraph" w:customStyle="1" w:styleId="Nagwek80">
    <w:name w:val="Nagłówek8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8">
    <w:name w:val="Legenda8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70">
    <w:name w:val="Nagłówek7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7">
    <w:name w:val="Legenda7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60">
    <w:name w:val="Nagłówek6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6">
    <w:name w:val="Legenda6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40">
    <w:name w:val="Nagłówek4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Nagwek50">
    <w:name w:val="Nagłówek5"/>
    <w:basedOn w:val="Nagwek40"/>
    <w:next w:val="Tekstpodstawowy"/>
    <w:rsid w:val="00F94BCC"/>
    <w:pPr>
      <w:jc w:val="center"/>
    </w:pPr>
    <w:rPr>
      <w:b/>
      <w:sz w:val="56"/>
      <w:szCs w:val="56"/>
    </w:rPr>
  </w:style>
  <w:style w:type="paragraph" w:customStyle="1" w:styleId="Legenda5">
    <w:name w:val="Legenda5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Legenda4">
    <w:name w:val="Legenda4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30">
    <w:name w:val="Nagłówek3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bCs/>
      <w:sz w:val="28"/>
      <w:szCs w:val="28"/>
    </w:rPr>
  </w:style>
  <w:style w:type="paragraph" w:customStyle="1" w:styleId="Legenda3">
    <w:name w:val="Legenda3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20">
    <w:name w:val="Nagłówek2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bCs/>
      <w:sz w:val="28"/>
      <w:szCs w:val="28"/>
    </w:rPr>
  </w:style>
  <w:style w:type="paragraph" w:customStyle="1" w:styleId="Legenda2">
    <w:name w:val="Legenda2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Legenda1">
    <w:name w:val="Legenda1"/>
    <w:basedOn w:val="Normalny"/>
    <w:uiPriority w:val="99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BodyText22">
    <w:name w:val="Body Text 22"/>
    <w:basedOn w:val="Normalny"/>
    <w:rsid w:val="00F94BCC"/>
    <w:pPr>
      <w:suppressAutoHyphens/>
      <w:overflowPunct w:val="0"/>
      <w:autoSpaceDE w:val="0"/>
      <w:spacing w:before="120"/>
      <w:ind w:left="567" w:hanging="567"/>
      <w:textAlignment w:val="baseline"/>
    </w:pPr>
    <w:rPr>
      <w:bCs/>
      <w:sz w:val="22"/>
      <w:szCs w:val="22"/>
    </w:rPr>
  </w:style>
  <w:style w:type="paragraph" w:customStyle="1" w:styleId="BodyTextIndent21">
    <w:name w:val="Body Text Indent 21"/>
    <w:basedOn w:val="Normalny"/>
    <w:rsid w:val="00F94BCC"/>
    <w:pPr>
      <w:suppressAutoHyphens/>
      <w:overflowPunct w:val="0"/>
      <w:autoSpaceDE w:val="0"/>
      <w:ind w:left="426" w:hanging="426"/>
      <w:jc w:val="both"/>
      <w:textAlignment w:val="baseline"/>
    </w:pPr>
    <w:rPr>
      <w:bCs/>
      <w:sz w:val="22"/>
      <w:szCs w:val="22"/>
    </w:rPr>
  </w:style>
  <w:style w:type="paragraph" w:customStyle="1" w:styleId="BodyTextIndent31">
    <w:name w:val="Body Text Indent 31"/>
    <w:basedOn w:val="Normalny"/>
    <w:rsid w:val="00F94BCC"/>
    <w:pPr>
      <w:suppressAutoHyphens/>
      <w:overflowPunct w:val="0"/>
      <w:autoSpaceDE w:val="0"/>
      <w:ind w:left="567" w:hanging="567"/>
      <w:jc w:val="both"/>
      <w:textAlignment w:val="baseline"/>
    </w:pPr>
    <w:rPr>
      <w:bCs/>
      <w:sz w:val="22"/>
      <w:szCs w:val="22"/>
    </w:rPr>
  </w:style>
  <w:style w:type="paragraph" w:customStyle="1" w:styleId="BlockText2">
    <w:name w:val="Block Text2"/>
    <w:basedOn w:val="Normalny"/>
    <w:rsid w:val="00F94BCC"/>
    <w:pPr>
      <w:suppressAutoHyphens/>
      <w:overflowPunct w:val="0"/>
      <w:autoSpaceDE w:val="0"/>
      <w:ind w:left="6096" w:right="283"/>
      <w:textAlignment w:val="baseline"/>
    </w:pPr>
    <w:rPr>
      <w:rFonts w:ascii="Arial" w:hAnsi="Arial" w:cs="Arial"/>
      <w:bCs/>
      <w:sz w:val="16"/>
      <w:szCs w:val="22"/>
    </w:rPr>
  </w:style>
  <w:style w:type="paragraph" w:customStyle="1" w:styleId="Style1">
    <w:name w:val="Style1"/>
    <w:basedOn w:val="Normalny"/>
    <w:rsid w:val="00F94BCC"/>
    <w:pPr>
      <w:tabs>
        <w:tab w:val="left" w:pos="284"/>
      </w:tabs>
      <w:suppressAutoHyphens/>
      <w:overflowPunct w:val="0"/>
      <w:autoSpaceDE w:val="0"/>
      <w:textAlignment w:val="baseline"/>
    </w:pPr>
    <w:rPr>
      <w:bCs/>
      <w:sz w:val="22"/>
      <w:szCs w:val="22"/>
    </w:rPr>
  </w:style>
  <w:style w:type="paragraph" w:customStyle="1" w:styleId="Tekstpodstawowy22">
    <w:name w:val="Tekst podstawowy 22"/>
    <w:basedOn w:val="Normalny"/>
    <w:uiPriority w:val="99"/>
    <w:rsid w:val="00F94BCC"/>
    <w:pPr>
      <w:tabs>
        <w:tab w:val="left" w:pos="709"/>
      </w:tabs>
      <w:suppressAutoHyphens/>
      <w:overflowPunct w:val="0"/>
      <w:autoSpaceDE w:val="0"/>
      <w:ind w:right="141"/>
      <w:jc w:val="center"/>
      <w:textAlignment w:val="baseline"/>
    </w:pPr>
    <w:rPr>
      <w:b/>
      <w:bCs/>
      <w:sz w:val="32"/>
      <w:szCs w:val="22"/>
    </w:rPr>
  </w:style>
  <w:style w:type="paragraph" w:customStyle="1" w:styleId="Tekstblokowy1">
    <w:name w:val="Tekst blokowy1"/>
    <w:basedOn w:val="Normalny"/>
    <w:uiPriority w:val="99"/>
    <w:rsid w:val="00F94BCC"/>
    <w:pPr>
      <w:suppressAutoHyphens/>
      <w:ind w:left="142" w:right="-28" w:hanging="142"/>
      <w:jc w:val="both"/>
    </w:pPr>
    <w:rPr>
      <w:bCs/>
      <w:sz w:val="22"/>
      <w:szCs w:val="22"/>
    </w:rPr>
  </w:style>
  <w:style w:type="paragraph" w:customStyle="1" w:styleId="Tekstpodstawowy32">
    <w:name w:val="Tekst podstawowy 32"/>
    <w:basedOn w:val="Normalny"/>
    <w:uiPriority w:val="99"/>
    <w:rsid w:val="00F94BCC"/>
    <w:pPr>
      <w:suppressAutoHyphens/>
      <w:overflowPunct w:val="0"/>
      <w:autoSpaceDE w:val="0"/>
      <w:jc w:val="center"/>
      <w:textAlignment w:val="baseline"/>
    </w:pPr>
    <w:rPr>
      <w:b/>
      <w:bCs/>
      <w:sz w:val="22"/>
      <w:szCs w:val="22"/>
    </w:rPr>
  </w:style>
  <w:style w:type="paragraph" w:customStyle="1" w:styleId="Tekstkomentarza1">
    <w:name w:val="Tekst komentarza1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2"/>
    </w:rPr>
  </w:style>
  <w:style w:type="paragraph" w:customStyle="1" w:styleId="pismo">
    <w:name w:val="pismo"/>
    <w:basedOn w:val="Normalny"/>
    <w:rsid w:val="00F94BCC"/>
    <w:pPr>
      <w:tabs>
        <w:tab w:val="left" w:pos="567"/>
      </w:tabs>
      <w:suppressAutoHyphens/>
    </w:pPr>
    <w:rPr>
      <w:bCs/>
      <w:sz w:val="22"/>
      <w:szCs w:val="22"/>
    </w:rPr>
  </w:style>
  <w:style w:type="paragraph" w:customStyle="1" w:styleId="BodyText31">
    <w:name w:val="Body Text 31"/>
    <w:basedOn w:val="Normalny"/>
    <w:rsid w:val="00F94BCC"/>
    <w:pPr>
      <w:widowControl w:val="0"/>
      <w:suppressAutoHyphens/>
    </w:pPr>
    <w:rPr>
      <w:rFonts w:ascii="Monotype Corsiva" w:eastAsia="Monotype Corsiva" w:hAnsi="Monotype Corsiva" w:cs="Monotype Corsiva"/>
      <w:b/>
      <w:bCs/>
      <w:sz w:val="22"/>
      <w:szCs w:val="20"/>
    </w:rPr>
  </w:style>
  <w:style w:type="paragraph" w:customStyle="1" w:styleId="DefaultText">
    <w:name w:val="Default Text"/>
    <w:basedOn w:val="Normalny"/>
    <w:rsid w:val="00F94BCC"/>
    <w:pPr>
      <w:suppressAutoHyphens/>
      <w:jc w:val="both"/>
    </w:pPr>
    <w:rPr>
      <w:bCs/>
      <w:sz w:val="22"/>
      <w:szCs w:val="20"/>
    </w:rPr>
  </w:style>
  <w:style w:type="paragraph" w:customStyle="1" w:styleId="rozdzia1">
    <w:name w:val="rozdział1"/>
    <w:basedOn w:val="Normalny"/>
    <w:next w:val="DefaultText"/>
    <w:rsid w:val="00F94BCC"/>
    <w:pPr>
      <w:suppressAutoHyphens/>
    </w:pPr>
    <w:rPr>
      <w:b/>
      <w:bCs/>
      <w:sz w:val="22"/>
      <w:szCs w:val="20"/>
    </w:rPr>
  </w:style>
  <w:style w:type="paragraph" w:customStyle="1" w:styleId="rozdzia">
    <w:name w:val="rozdział"/>
    <w:basedOn w:val="Normalny"/>
    <w:rsid w:val="00F94BCC"/>
    <w:pPr>
      <w:suppressAutoHyphens/>
      <w:jc w:val="both"/>
    </w:pPr>
    <w:rPr>
      <w:b/>
      <w:bCs/>
      <w:sz w:val="28"/>
      <w:szCs w:val="20"/>
    </w:rPr>
  </w:style>
  <w:style w:type="paragraph" w:customStyle="1" w:styleId="TableText">
    <w:name w:val="Table Text"/>
    <w:basedOn w:val="Normalny"/>
    <w:rsid w:val="00F94BCC"/>
    <w:pPr>
      <w:suppressAutoHyphens/>
      <w:spacing w:line="360" w:lineRule="auto"/>
    </w:pPr>
    <w:rPr>
      <w:bCs/>
      <w:sz w:val="22"/>
      <w:szCs w:val="20"/>
    </w:rPr>
  </w:style>
  <w:style w:type="paragraph" w:customStyle="1" w:styleId="edek">
    <w:name w:val="edek"/>
    <w:basedOn w:val="Normalny"/>
    <w:rsid w:val="00F94BCC"/>
    <w:pPr>
      <w:suppressAutoHyphens/>
      <w:jc w:val="both"/>
    </w:pPr>
    <w:rPr>
      <w:rFonts w:ascii="PL Times New Roman" w:hAnsi="PL Times New Roman" w:cs="PL Times New Roman"/>
      <w:bCs/>
      <w:sz w:val="22"/>
      <w:szCs w:val="20"/>
      <w:lang w:val="en-GB"/>
    </w:rPr>
  </w:style>
  <w:style w:type="paragraph" w:customStyle="1" w:styleId="akapit2">
    <w:name w:val="akapit2"/>
    <w:basedOn w:val="Normalny"/>
    <w:rsid w:val="00F94BCC"/>
    <w:pPr>
      <w:suppressAutoHyphens/>
      <w:spacing w:line="360" w:lineRule="auto"/>
      <w:ind w:left="226" w:hanging="226"/>
      <w:jc w:val="both"/>
    </w:pPr>
    <w:rPr>
      <w:bCs/>
      <w:sz w:val="22"/>
      <w:szCs w:val="20"/>
    </w:rPr>
  </w:style>
  <w:style w:type="paragraph" w:customStyle="1" w:styleId="BodyText32">
    <w:name w:val="Body Text 32"/>
    <w:basedOn w:val="Normalny"/>
    <w:rsid w:val="00F94BCC"/>
    <w:pPr>
      <w:suppressAutoHyphens/>
      <w:overflowPunct w:val="0"/>
      <w:autoSpaceDE w:val="0"/>
      <w:jc w:val="center"/>
    </w:pPr>
    <w:rPr>
      <w:bCs/>
      <w:sz w:val="22"/>
      <w:szCs w:val="20"/>
    </w:rPr>
  </w:style>
  <w:style w:type="paragraph" w:customStyle="1" w:styleId="FR1">
    <w:name w:val="FR1"/>
    <w:rsid w:val="00F94BCC"/>
    <w:pPr>
      <w:widowControl w:val="0"/>
      <w:suppressAutoHyphens/>
      <w:overflowPunct w:val="0"/>
      <w:autoSpaceDE w:val="0"/>
      <w:spacing w:before="280" w:after="0" w:line="240" w:lineRule="auto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Nagwek41">
    <w:name w:val="Nag?—wek 4"/>
    <w:basedOn w:val="Normalny"/>
    <w:next w:val="Normalny"/>
    <w:rsid w:val="00F94BCC"/>
    <w:pPr>
      <w:keepNext/>
      <w:suppressAutoHyphens/>
      <w:spacing w:before="120"/>
    </w:pPr>
    <w:rPr>
      <w:bCs/>
      <w:kern w:val="1"/>
      <w:sz w:val="22"/>
      <w:szCs w:val="20"/>
    </w:rPr>
  </w:style>
  <w:style w:type="paragraph" w:customStyle="1" w:styleId="Wcicienormalne1">
    <w:name w:val="Wcięcie normalne1"/>
    <w:basedOn w:val="Normalny"/>
    <w:uiPriority w:val="99"/>
    <w:rsid w:val="00F94BCC"/>
    <w:pPr>
      <w:widowControl w:val="0"/>
      <w:suppressAutoHyphens/>
      <w:spacing w:before="120"/>
      <w:ind w:left="708"/>
      <w:jc w:val="both"/>
    </w:pPr>
    <w:rPr>
      <w:rFonts w:ascii="PL Times New Roman" w:hAnsi="PL Times New Roman" w:cs="PL Times New Roman"/>
      <w:bCs/>
      <w:sz w:val="20"/>
      <w:szCs w:val="20"/>
    </w:rPr>
  </w:style>
  <w:style w:type="paragraph" w:customStyle="1" w:styleId="WW-Tekstkomentarza">
    <w:name w:val="WW-Tekst komentarza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0"/>
    </w:rPr>
  </w:style>
  <w:style w:type="paragraph" w:customStyle="1" w:styleId="Normal1">
    <w:name w:val="Normal1"/>
    <w:rsid w:val="00F94BC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F94BC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lang w:eastAsia="zh-CN"/>
    </w:rPr>
  </w:style>
  <w:style w:type="paragraph" w:customStyle="1" w:styleId="xl49">
    <w:name w:val="xl49"/>
    <w:basedOn w:val="Normalny"/>
    <w:rsid w:val="00F94BCC"/>
    <w:pPr>
      <w:suppressAutoHyphens/>
      <w:spacing w:before="280" w:after="280"/>
      <w:jc w:val="center"/>
      <w:textAlignment w:val="center"/>
    </w:pPr>
    <w:rPr>
      <w:rFonts w:ascii="Arial" w:hAnsi="Arial" w:cs="Arial"/>
      <w:bCs/>
      <w:sz w:val="22"/>
      <w:szCs w:val="22"/>
    </w:rPr>
  </w:style>
  <w:style w:type="paragraph" w:customStyle="1" w:styleId="Maszyna">
    <w:name w:val="Maszyna"/>
    <w:basedOn w:val="Normalny"/>
    <w:rsid w:val="00F94BCC"/>
    <w:pPr>
      <w:suppressAutoHyphens/>
      <w:spacing w:before="120" w:after="120"/>
      <w:jc w:val="both"/>
    </w:pPr>
    <w:rPr>
      <w:rFonts w:ascii="Courier New" w:hAnsi="Courier New" w:cs="Courier New"/>
      <w:bCs/>
      <w:kern w:val="1"/>
      <w:sz w:val="20"/>
      <w:szCs w:val="20"/>
    </w:rPr>
  </w:style>
  <w:style w:type="paragraph" w:customStyle="1" w:styleId="ust">
    <w:name w:val="ust"/>
    <w:basedOn w:val="Normal1"/>
    <w:next w:val="Normal1"/>
    <w:rsid w:val="00F94BCC"/>
    <w:pPr>
      <w:spacing w:after="80"/>
    </w:pPr>
    <w:rPr>
      <w:color w:val="auto"/>
    </w:rPr>
  </w:style>
  <w:style w:type="paragraph" w:customStyle="1" w:styleId="BodyText21">
    <w:name w:val="Body Text 21"/>
    <w:basedOn w:val="Normalny"/>
    <w:rsid w:val="00F94BCC"/>
    <w:pPr>
      <w:widowControl w:val="0"/>
      <w:suppressAutoHyphens/>
    </w:pPr>
    <w:rPr>
      <w:bCs/>
      <w:sz w:val="22"/>
      <w:szCs w:val="20"/>
    </w:rPr>
  </w:style>
  <w:style w:type="paragraph" w:customStyle="1" w:styleId="kosztorys">
    <w:name w:val="kosztorys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F94BCC"/>
    <w:pPr>
      <w:suppressAutoHyphens/>
      <w:jc w:val="both"/>
    </w:pPr>
    <w:rPr>
      <w:rFonts w:ascii="Arial" w:hAnsi="Arial" w:cs="Arial"/>
      <w:bCs/>
      <w:sz w:val="22"/>
      <w:szCs w:val="20"/>
    </w:rPr>
  </w:style>
  <w:style w:type="paragraph" w:customStyle="1" w:styleId="Listapunktowana31">
    <w:name w:val="Lista punktowana 31"/>
    <w:basedOn w:val="Normalny"/>
    <w:rsid w:val="00F94BCC"/>
    <w:pPr>
      <w:widowControl w:val="0"/>
      <w:numPr>
        <w:numId w:val="25"/>
      </w:numPr>
      <w:suppressAutoHyphens/>
      <w:autoSpaceDE w:val="0"/>
    </w:pPr>
    <w:rPr>
      <w:bCs/>
      <w:i/>
      <w:iCs/>
      <w:sz w:val="20"/>
      <w:szCs w:val="20"/>
    </w:rPr>
  </w:style>
  <w:style w:type="paragraph" w:customStyle="1" w:styleId="Tekstpodstawowyzwciciem21">
    <w:name w:val="Tekst podstawowy z wcięciem 21"/>
    <w:basedOn w:val="Tekstpodstawowywcity"/>
    <w:uiPriority w:val="99"/>
    <w:rsid w:val="00F94BCC"/>
    <w:pPr>
      <w:widowControl w:val="0"/>
      <w:suppressAutoHyphens/>
      <w:autoSpaceDE w:val="0"/>
      <w:spacing w:after="120"/>
      <w:ind w:left="283" w:firstLine="210"/>
    </w:pPr>
    <w:rPr>
      <w:bCs/>
      <w:i/>
      <w:iCs/>
    </w:rPr>
  </w:style>
  <w:style w:type="paragraph" w:styleId="Podpise-mail">
    <w:name w:val="E-mail Signature"/>
    <w:basedOn w:val="Normalny"/>
    <w:link w:val="Podpise-mailZnak"/>
    <w:rsid w:val="00F94BCC"/>
    <w:pPr>
      <w:suppressAutoHyphens/>
    </w:pPr>
    <w:rPr>
      <w:bCs/>
      <w:sz w:val="22"/>
      <w:szCs w:val="22"/>
    </w:rPr>
  </w:style>
  <w:style w:type="character" w:customStyle="1" w:styleId="Podpise-mailZnak">
    <w:name w:val="Podpis e-mail Znak"/>
    <w:basedOn w:val="Domylnaczcionkaakapitu"/>
    <w:link w:val="Podpise-mail"/>
    <w:rsid w:val="00F94BCC"/>
    <w:rPr>
      <w:rFonts w:ascii="Times New Roman" w:eastAsia="Times New Roman" w:hAnsi="Times New Roman" w:cs="Times New Roman"/>
      <w:bCs/>
      <w:lang w:eastAsia="pl-PL"/>
    </w:rPr>
  </w:style>
  <w:style w:type="paragraph" w:customStyle="1" w:styleId="Cytaty">
    <w:name w:val="Cytaty"/>
    <w:basedOn w:val="Normalny"/>
    <w:rsid w:val="00F94BCC"/>
    <w:pPr>
      <w:suppressAutoHyphens/>
      <w:overflowPunct w:val="0"/>
      <w:autoSpaceDE w:val="0"/>
      <w:spacing w:after="283"/>
      <w:ind w:left="567" w:right="567"/>
      <w:textAlignment w:val="baseline"/>
    </w:pPr>
    <w:rPr>
      <w:bCs/>
      <w:sz w:val="22"/>
      <w:szCs w:val="22"/>
    </w:rPr>
  </w:style>
  <w:style w:type="paragraph" w:customStyle="1" w:styleId="Tekstkomentarza2">
    <w:name w:val="Tekst komentarza2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0"/>
      <w:lang w:val="x-none"/>
    </w:rPr>
  </w:style>
  <w:style w:type="character" w:customStyle="1" w:styleId="TekstkomentarzaZnak1">
    <w:name w:val="Tekst komentarza Znak1"/>
    <w:uiPriority w:val="99"/>
    <w:rsid w:val="00F94BCC"/>
    <w:rPr>
      <w:bCs/>
    </w:rPr>
  </w:style>
  <w:style w:type="paragraph" w:styleId="Zwykytekst">
    <w:name w:val="Plain Text"/>
    <w:basedOn w:val="Normalny"/>
    <w:link w:val="ZwykytekstZnak"/>
    <w:unhideWhenUsed/>
    <w:rsid w:val="00F94BCC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F94BCC"/>
    <w:rPr>
      <w:rFonts w:ascii="Calibri" w:eastAsia="Calibri" w:hAnsi="Calibri" w:cs="Times New Roman"/>
      <w:szCs w:val="21"/>
    </w:rPr>
  </w:style>
  <w:style w:type="paragraph" w:customStyle="1" w:styleId="Punkt0">
    <w:name w:val="Punkt"/>
    <w:basedOn w:val="Tekstpodstawowy"/>
    <w:rsid w:val="00F94BCC"/>
    <w:pPr>
      <w:suppressAutoHyphens/>
      <w:autoSpaceDN w:val="0"/>
      <w:spacing w:after="160"/>
      <w:textAlignment w:val="baseline"/>
    </w:pPr>
    <w:rPr>
      <w:rFonts w:ascii="Tahoma" w:hAnsi="Tahoma"/>
      <w:sz w:val="20"/>
      <w:szCs w:val="24"/>
    </w:rPr>
  </w:style>
  <w:style w:type="paragraph" w:customStyle="1" w:styleId="PODPUNKTY1-IK">
    <w:name w:val="PODPUNKTY 1 - IK"/>
    <w:basedOn w:val="Normalny"/>
    <w:rsid w:val="00F94BCC"/>
    <w:pPr>
      <w:widowControl w:val="0"/>
      <w:numPr>
        <w:numId w:val="27"/>
      </w:numPr>
      <w:suppressAutoHyphens/>
      <w:autoSpaceDN w:val="0"/>
      <w:jc w:val="both"/>
      <w:textAlignment w:val="baseline"/>
    </w:pPr>
    <w:rPr>
      <w:rFonts w:ascii="Tahoma" w:hAnsi="Tahoma" w:cs="Tahoma"/>
      <w:sz w:val="20"/>
      <w:szCs w:val="20"/>
    </w:rPr>
  </w:style>
  <w:style w:type="numbering" w:customStyle="1" w:styleId="LFO3">
    <w:name w:val="LFO3"/>
    <w:basedOn w:val="Bezlisty"/>
    <w:rsid w:val="00F94BCC"/>
    <w:pPr>
      <w:numPr>
        <w:numId w:val="27"/>
      </w:numPr>
    </w:pPr>
  </w:style>
  <w:style w:type="character" w:customStyle="1" w:styleId="highlight">
    <w:name w:val="highlight"/>
    <w:rsid w:val="00F94BCC"/>
  </w:style>
  <w:style w:type="numbering" w:customStyle="1" w:styleId="mama">
    <w:name w:val="mama"/>
    <w:rsid w:val="00F94BCC"/>
    <w:pPr>
      <w:numPr>
        <w:numId w:val="28"/>
      </w:numPr>
    </w:pPr>
  </w:style>
  <w:style w:type="numbering" w:customStyle="1" w:styleId="WWNum301">
    <w:name w:val="WWNum301"/>
    <w:rsid w:val="00F94BCC"/>
    <w:pPr>
      <w:numPr>
        <w:numId w:val="29"/>
      </w:numPr>
    </w:pPr>
  </w:style>
  <w:style w:type="numbering" w:customStyle="1" w:styleId="mama1">
    <w:name w:val="mama1"/>
    <w:rsid w:val="00F94BCC"/>
    <w:pPr>
      <w:numPr>
        <w:numId w:val="47"/>
      </w:numPr>
    </w:pPr>
  </w:style>
  <w:style w:type="paragraph" w:customStyle="1" w:styleId="um-zakres2">
    <w:name w:val="um-zakres2"/>
    <w:basedOn w:val="Tekstpodstawowy"/>
    <w:autoRedefine/>
    <w:qFormat/>
    <w:rsid w:val="00F94BCC"/>
    <w:pPr>
      <w:numPr>
        <w:numId w:val="30"/>
      </w:numPr>
      <w:tabs>
        <w:tab w:val="num" w:pos="360"/>
      </w:tabs>
      <w:suppressAutoHyphens/>
      <w:overflowPunct w:val="0"/>
      <w:autoSpaceDE w:val="0"/>
      <w:ind w:left="0" w:firstLine="0"/>
    </w:pPr>
    <w:rPr>
      <w:rFonts w:ascii="Calibri" w:hAnsi="Calibri" w:cs="Arial"/>
      <w:b/>
      <w:i/>
      <w:sz w:val="22"/>
      <w:szCs w:val="24"/>
      <w:lang w:eastAsia="ar-SA"/>
    </w:rPr>
  </w:style>
  <w:style w:type="character" w:customStyle="1" w:styleId="trescformat">
    <w:name w:val="tresc_format"/>
    <w:basedOn w:val="Domylnaczcionkaakapitu"/>
    <w:rsid w:val="00F94BCC"/>
  </w:style>
  <w:style w:type="paragraph" w:customStyle="1" w:styleId="xl63">
    <w:name w:val="xl63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font5">
    <w:name w:val="font5"/>
    <w:basedOn w:val="Normalny"/>
    <w:rsid w:val="00F94BC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6">
    <w:name w:val="font6"/>
    <w:basedOn w:val="Normalny"/>
    <w:rsid w:val="00F94BCC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paragraph" w:customStyle="1" w:styleId="font7">
    <w:name w:val="font7"/>
    <w:basedOn w:val="Normalny"/>
    <w:rsid w:val="00F94BC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F94BC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77">
    <w:name w:val="xl7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ny"/>
    <w:rsid w:val="00F94BCC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4">
    <w:name w:val="xl94"/>
    <w:basedOn w:val="Normalny"/>
    <w:rsid w:val="00F94B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Normalny"/>
    <w:rsid w:val="00F94B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Normalny"/>
    <w:rsid w:val="00F94BCC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ny"/>
    <w:rsid w:val="00F94B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Normalny"/>
    <w:rsid w:val="00F94BC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F94BC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F94BCC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Normalny"/>
    <w:rsid w:val="00F94BCC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Normalny"/>
    <w:rsid w:val="00F94B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Normalny"/>
    <w:rsid w:val="00F94BCC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Normalny"/>
    <w:rsid w:val="00F94B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F94B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Tiret0">
    <w:name w:val="Tiret 0"/>
    <w:basedOn w:val="Normalny"/>
    <w:rsid w:val="00F94BCC"/>
    <w:pPr>
      <w:numPr>
        <w:numId w:val="31"/>
      </w:numPr>
      <w:spacing w:before="120" w:after="120"/>
      <w:jc w:val="both"/>
    </w:pPr>
    <w:rPr>
      <w:szCs w:val="22"/>
      <w:lang w:eastAsia="en-GB"/>
    </w:rPr>
  </w:style>
  <w:style w:type="numbering" w:customStyle="1" w:styleId="WWNum311">
    <w:name w:val="WWNum311"/>
    <w:rsid w:val="00F94BCC"/>
    <w:pPr>
      <w:numPr>
        <w:numId w:val="32"/>
      </w:numPr>
    </w:pPr>
  </w:style>
  <w:style w:type="paragraph" w:customStyle="1" w:styleId="Domynie">
    <w:name w:val="Domy徑nie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 w:cs="Times New Roman"/>
      <w:kern w:val="2"/>
      <w:sz w:val="24"/>
      <w:szCs w:val="24"/>
      <w:lang w:eastAsia="zh-CN" w:bidi="hi-IN"/>
    </w:rPr>
  </w:style>
  <w:style w:type="paragraph" w:customStyle="1" w:styleId="Style2">
    <w:name w:val="Style2"/>
    <w:basedOn w:val="Normalny"/>
    <w:uiPriority w:val="99"/>
    <w:rsid w:val="00F94B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8">
    <w:name w:val="Font Style38"/>
    <w:uiPriority w:val="99"/>
    <w:rsid w:val="00F94BCC"/>
    <w:rPr>
      <w:rFonts w:ascii="Arial" w:hAnsi="Arial" w:cs="Arial"/>
      <w:b/>
      <w:bCs/>
      <w:sz w:val="14"/>
      <w:szCs w:val="14"/>
    </w:rPr>
  </w:style>
  <w:style w:type="numbering" w:customStyle="1" w:styleId="WWNum3111">
    <w:name w:val="WWNum3111"/>
    <w:rsid w:val="00F94BCC"/>
  </w:style>
  <w:style w:type="paragraph" w:customStyle="1" w:styleId="Akapitzlist7">
    <w:name w:val="Akapit z listą7"/>
    <w:basedOn w:val="Normalny"/>
    <w:rsid w:val="00776128"/>
    <w:pPr>
      <w:suppressAutoHyphens/>
      <w:spacing w:after="200" w:line="276" w:lineRule="auto"/>
      <w:ind w:left="720"/>
    </w:pPr>
    <w:rPr>
      <w:rFonts w:ascii="Calibri" w:eastAsia="SimSun" w:hAnsi="Calibri" w:cs="font554"/>
      <w:sz w:val="22"/>
      <w:szCs w:val="22"/>
      <w:lang w:eastAsia="ar-SA"/>
    </w:rPr>
  </w:style>
  <w:style w:type="character" w:customStyle="1" w:styleId="WW8Num3z2">
    <w:name w:val="WW8Num3z2"/>
    <w:rsid w:val="009455E8"/>
    <w:rPr>
      <w:rFonts w:ascii="Symbol" w:hAnsi="Symbol" w:cs="Symbol"/>
    </w:rPr>
  </w:style>
  <w:style w:type="character" w:customStyle="1" w:styleId="WW8Num10z4">
    <w:name w:val="WW8Num10z4"/>
    <w:uiPriority w:val="99"/>
    <w:rsid w:val="009455E8"/>
  </w:style>
  <w:style w:type="character" w:customStyle="1" w:styleId="WW8Num10z5">
    <w:name w:val="WW8Num10z5"/>
    <w:uiPriority w:val="99"/>
    <w:rsid w:val="009455E8"/>
  </w:style>
  <w:style w:type="character" w:customStyle="1" w:styleId="WW8Num10z6">
    <w:name w:val="WW8Num10z6"/>
    <w:uiPriority w:val="99"/>
    <w:rsid w:val="009455E8"/>
  </w:style>
  <w:style w:type="character" w:customStyle="1" w:styleId="WW8Num10z7">
    <w:name w:val="WW8Num10z7"/>
    <w:uiPriority w:val="99"/>
    <w:rsid w:val="009455E8"/>
  </w:style>
  <w:style w:type="character" w:customStyle="1" w:styleId="WW8Num10z8">
    <w:name w:val="WW8Num10z8"/>
    <w:uiPriority w:val="99"/>
    <w:rsid w:val="009455E8"/>
  </w:style>
  <w:style w:type="character" w:customStyle="1" w:styleId="WW8Num12z4">
    <w:name w:val="WW8Num12z4"/>
    <w:rsid w:val="009455E8"/>
  </w:style>
  <w:style w:type="character" w:customStyle="1" w:styleId="WW8Num12z5">
    <w:name w:val="WW8Num12z5"/>
    <w:rsid w:val="009455E8"/>
  </w:style>
  <w:style w:type="character" w:customStyle="1" w:styleId="WW8Num12z6">
    <w:name w:val="WW8Num12z6"/>
    <w:rsid w:val="009455E8"/>
  </w:style>
  <w:style w:type="character" w:customStyle="1" w:styleId="WW8Num12z7">
    <w:name w:val="WW8Num12z7"/>
    <w:rsid w:val="009455E8"/>
  </w:style>
  <w:style w:type="character" w:customStyle="1" w:styleId="WW8Num12z8">
    <w:name w:val="WW8Num12z8"/>
    <w:rsid w:val="009455E8"/>
  </w:style>
  <w:style w:type="character" w:customStyle="1" w:styleId="WW8Num13z2">
    <w:name w:val="WW8Num13z2"/>
    <w:rsid w:val="009455E8"/>
  </w:style>
  <w:style w:type="character" w:customStyle="1" w:styleId="WW8Num13z4">
    <w:name w:val="WW8Num13z4"/>
    <w:uiPriority w:val="99"/>
    <w:rsid w:val="009455E8"/>
  </w:style>
  <w:style w:type="character" w:customStyle="1" w:styleId="WW8Num13z5">
    <w:name w:val="WW8Num13z5"/>
    <w:uiPriority w:val="99"/>
    <w:rsid w:val="009455E8"/>
  </w:style>
  <w:style w:type="character" w:customStyle="1" w:styleId="WW8Num13z6">
    <w:name w:val="WW8Num13z6"/>
    <w:uiPriority w:val="99"/>
    <w:rsid w:val="009455E8"/>
  </w:style>
  <w:style w:type="character" w:customStyle="1" w:styleId="WW8Num13z7">
    <w:name w:val="WW8Num13z7"/>
    <w:uiPriority w:val="99"/>
    <w:rsid w:val="009455E8"/>
  </w:style>
  <w:style w:type="character" w:customStyle="1" w:styleId="WW8Num13z8">
    <w:name w:val="WW8Num13z8"/>
    <w:uiPriority w:val="99"/>
    <w:rsid w:val="009455E8"/>
  </w:style>
  <w:style w:type="character" w:customStyle="1" w:styleId="WW8Num14z4">
    <w:name w:val="WW8Num14z4"/>
    <w:rsid w:val="009455E8"/>
  </w:style>
  <w:style w:type="character" w:customStyle="1" w:styleId="WW8Num16z1">
    <w:name w:val="WW8Num16z1"/>
    <w:uiPriority w:val="99"/>
    <w:rsid w:val="009455E8"/>
  </w:style>
  <w:style w:type="character" w:customStyle="1" w:styleId="WW8Num17z1">
    <w:name w:val="WW8Num17z1"/>
    <w:uiPriority w:val="99"/>
    <w:rsid w:val="009455E8"/>
  </w:style>
  <w:style w:type="character" w:customStyle="1" w:styleId="WW8Num19z1">
    <w:name w:val="WW8Num19z1"/>
    <w:rsid w:val="009455E8"/>
  </w:style>
  <w:style w:type="character" w:customStyle="1" w:styleId="WW8Num19z2">
    <w:name w:val="WW8Num19z2"/>
    <w:rsid w:val="009455E8"/>
  </w:style>
  <w:style w:type="character" w:customStyle="1" w:styleId="WW8Num19z3">
    <w:name w:val="WW8Num19z3"/>
    <w:rsid w:val="009455E8"/>
  </w:style>
  <w:style w:type="character" w:customStyle="1" w:styleId="WW8Num19z4">
    <w:name w:val="WW8Num19z4"/>
    <w:rsid w:val="009455E8"/>
  </w:style>
  <w:style w:type="character" w:customStyle="1" w:styleId="WW8Num19z5">
    <w:name w:val="WW8Num19z5"/>
    <w:rsid w:val="009455E8"/>
  </w:style>
  <w:style w:type="character" w:customStyle="1" w:styleId="WW8Num19z6">
    <w:name w:val="WW8Num19z6"/>
    <w:rsid w:val="009455E8"/>
  </w:style>
  <w:style w:type="character" w:customStyle="1" w:styleId="WW8Num19z7">
    <w:name w:val="WW8Num19z7"/>
    <w:rsid w:val="009455E8"/>
  </w:style>
  <w:style w:type="character" w:customStyle="1" w:styleId="WW8Num19z8">
    <w:name w:val="WW8Num19z8"/>
    <w:rsid w:val="009455E8"/>
  </w:style>
  <w:style w:type="character" w:customStyle="1" w:styleId="WW8Num23z1">
    <w:name w:val="WW8Num23z1"/>
    <w:rsid w:val="009455E8"/>
  </w:style>
  <w:style w:type="character" w:customStyle="1" w:styleId="WW8Num23z2">
    <w:name w:val="WW8Num23z2"/>
    <w:rsid w:val="009455E8"/>
  </w:style>
  <w:style w:type="character" w:customStyle="1" w:styleId="WW8Num23z3">
    <w:name w:val="WW8Num23z3"/>
    <w:rsid w:val="009455E8"/>
  </w:style>
  <w:style w:type="character" w:customStyle="1" w:styleId="WW8Num23z4">
    <w:name w:val="WW8Num23z4"/>
    <w:rsid w:val="009455E8"/>
  </w:style>
  <w:style w:type="character" w:customStyle="1" w:styleId="WW8Num23z5">
    <w:name w:val="WW8Num23z5"/>
    <w:rsid w:val="009455E8"/>
  </w:style>
  <w:style w:type="character" w:customStyle="1" w:styleId="WW8Num23z6">
    <w:name w:val="WW8Num23z6"/>
    <w:rsid w:val="009455E8"/>
  </w:style>
  <w:style w:type="character" w:customStyle="1" w:styleId="WW8Num23z7">
    <w:name w:val="WW8Num23z7"/>
    <w:rsid w:val="009455E8"/>
  </w:style>
  <w:style w:type="character" w:customStyle="1" w:styleId="WW8Num23z8">
    <w:name w:val="WW8Num23z8"/>
    <w:rsid w:val="009455E8"/>
  </w:style>
  <w:style w:type="character" w:customStyle="1" w:styleId="WW8Num7z4">
    <w:name w:val="WW8Num7z4"/>
    <w:uiPriority w:val="99"/>
    <w:rsid w:val="009455E8"/>
  </w:style>
  <w:style w:type="character" w:customStyle="1" w:styleId="WW8Num7z5">
    <w:name w:val="WW8Num7z5"/>
    <w:uiPriority w:val="99"/>
    <w:rsid w:val="009455E8"/>
  </w:style>
  <w:style w:type="character" w:customStyle="1" w:styleId="WW8Num7z6">
    <w:name w:val="WW8Num7z6"/>
    <w:uiPriority w:val="99"/>
    <w:rsid w:val="009455E8"/>
  </w:style>
  <w:style w:type="character" w:customStyle="1" w:styleId="WW8Num7z7">
    <w:name w:val="WW8Num7z7"/>
    <w:uiPriority w:val="99"/>
    <w:rsid w:val="009455E8"/>
  </w:style>
  <w:style w:type="character" w:customStyle="1" w:styleId="WW8Num7z8">
    <w:name w:val="WW8Num7z8"/>
    <w:uiPriority w:val="99"/>
    <w:rsid w:val="009455E8"/>
  </w:style>
  <w:style w:type="character" w:customStyle="1" w:styleId="WW8Num27z3">
    <w:name w:val="WW8Num27z3"/>
    <w:uiPriority w:val="99"/>
    <w:rsid w:val="009455E8"/>
  </w:style>
  <w:style w:type="character" w:customStyle="1" w:styleId="WW8Num27z4">
    <w:name w:val="WW8Num27z4"/>
    <w:rsid w:val="009455E8"/>
  </w:style>
  <w:style w:type="character" w:customStyle="1" w:styleId="WW8Num27z5">
    <w:name w:val="WW8Num27z5"/>
    <w:rsid w:val="009455E8"/>
  </w:style>
  <w:style w:type="character" w:customStyle="1" w:styleId="WW8Num27z6">
    <w:name w:val="WW8Num27z6"/>
    <w:rsid w:val="009455E8"/>
  </w:style>
  <w:style w:type="character" w:customStyle="1" w:styleId="WW8Num27z7">
    <w:name w:val="WW8Num27z7"/>
    <w:rsid w:val="009455E8"/>
  </w:style>
  <w:style w:type="character" w:customStyle="1" w:styleId="WW8Num27z8">
    <w:name w:val="WW8Num27z8"/>
    <w:rsid w:val="009455E8"/>
  </w:style>
  <w:style w:type="character" w:customStyle="1" w:styleId="Domylnaczcionkaakapitu10">
    <w:name w:val="Domyślna czcionka akapitu10"/>
    <w:rsid w:val="009455E8"/>
  </w:style>
  <w:style w:type="character" w:customStyle="1" w:styleId="ListLabel1">
    <w:name w:val="ListLabel 1"/>
    <w:rsid w:val="009455E8"/>
    <w:rPr>
      <w:rFonts w:cs="Symbol"/>
    </w:rPr>
  </w:style>
  <w:style w:type="character" w:customStyle="1" w:styleId="ListLabel2">
    <w:name w:val="ListLabel 2"/>
    <w:rsid w:val="009455E8"/>
    <w:rPr>
      <w:rFonts w:eastAsia="Calibri" w:cs="Open Sans"/>
      <w:b/>
      <w:bCs/>
      <w:sz w:val="22"/>
      <w:szCs w:val="22"/>
    </w:rPr>
  </w:style>
  <w:style w:type="character" w:customStyle="1" w:styleId="ListLabel3">
    <w:name w:val="ListLabel 3"/>
    <w:rsid w:val="009455E8"/>
    <w:rPr>
      <w:rFonts w:eastAsia="Times New Roman" w:cs="Arial"/>
      <w:b w:val="0"/>
      <w:bCs/>
      <w:i w:val="0"/>
      <w:color w:val="000000"/>
      <w:spacing w:val="20"/>
      <w:position w:val="0"/>
      <w:sz w:val="24"/>
      <w:vertAlign w:val="baseline"/>
    </w:rPr>
  </w:style>
  <w:style w:type="character" w:customStyle="1" w:styleId="ListLabel4">
    <w:name w:val="ListLabel 4"/>
    <w:rsid w:val="009455E8"/>
    <w:rPr>
      <w:rFonts w:cs="Times New Roman"/>
      <w:b/>
      <w:sz w:val="24"/>
      <w:szCs w:val="24"/>
    </w:rPr>
  </w:style>
  <w:style w:type="character" w:customStyle="1" w:styleId="ListLabel5">
    <w:name w:val="ListLabel 5"/>
    <w:rsid w:val="009455E8"/>
    <w:rPr>
      <w:rFonts w:cs="Open Sans"/>
    </w:rPr>
  </w:style>
  <w:style w:type="character" w:customStyle="1" w:styleId="ListLabel6">
    <w:name w:val="ListLabel 6"/>
    <w:rsid w:val="009455E8"/>
    <w:rPr>
      <w:rFonts w:cs="Arial"/>
    </w:rPr>
  </w:style>
  <w:style w:type="character" w:customStyle="1" w:styleId="ListLabel7">
    <w:name w:val="ListLabel 7"/>
    <w:rsid w:val="009455E8"/>
    <w:rPr>
      <w:b/>
    </w:rPr>
  </w:style>
  <w:style w:type="character" w:customStyle="1" w:styleId="ListLabel8">
    <w:name w:val="ListLabel 8"/>
    <w:rsid w:val="009455E8"/>
    <w:rPr>
      <w:rFonts w:cs="Open Sans"/>
      <w:sz w:val="20"/>
    </w:rPr>
  </w:style>
  <w:style w:type="character" w:customStyle="1" w:styleId="ListLabel9">
    <w:name w:val="ListLabel 9"/>
    <w:rsid w:val="009455E8"/>
    <w:rPr>
      <w:b/>
      <w:sz w:val="24"/>
      <w:szCs w:val="24"/>
    </w:rPr>
  </w:style>
  <w:style w:type="character" w:customStyle="1" w:styleId="ListLabel10">
    <w:name w:val="ListLabel 10"/>
    <w:rsid w:val="009455E8"/>
    <w:rPr>
      <w:rFonts w:eastAsia="Times New Roman" w:cs="Open Sans"/>
      <w:color w:val="000000"/>
      <w:sz w:val="22"/>
      <w:szCs w:val="22"/>
    </w:rPr>
  </w:style>
  <w:style w:type="character" w:customStyle="1" w:styleId="ListLabel11">
    <w:name w:val="ListLabel 11"/>
    <w:rsid w:val="009455E8"/>
    <w:rPr>
      <w:rFonts w:cs="Times New Roman"/>
    </w:rPr>
  </w:style>
  <w:style w:type="character" w:customStyle="1" w:styleId="ListLabel12">
    <w:name w:val="ListLabel 12"/>
    <w:rsid w:val="009455E8"/>
    <w:rPr>
      <w:rFonts w:cs="Times New Roman"/>
      <w:b w:val="0"/>
      <w:color w:val="00000A"/>
    </w:rPr>
  </w:style>
  <w:style w:type="character" w:customStyle="1" w:styleId="ListLabel13">
    <w:name w:val="ListLabel 13"/>
    <w:rsid w:val="009455E8"/>
    <w:rPr>
      <w:rFonts w:cs="Times New Roman"/>
      <w:lang w:val="pl-PL"/>
    </w:rPr>
  </w:style>
  <w:style w:type="character" w:customStyle="1" w:styleId="ListLabel14">
    <w:name w:val="ListLabel 14"/>
    <w:rsid w:val="009455E8"/>
    <w:rPr>
      <w:rFonts w:cs="Open Sans"/>
      <w:b w:val="0"/>
    </w:rPr>
  </w:style>
  <w:style w:type="character" w:customStyle="1" w:styleId="ListLabel15">
    <w:name w:val="ListLabel 15"/>
    <w:rsid w:val="009455E8"/>
    <w:rPr>
      <w:color w:val="FF0000"/>
    </w:rPr>
  </w:style>
  <w:style w:type="character" w:customStyle="1" w:styleId="ListLabel16">
    <w:name w:val="ListLabel 16"/>
    <w:rsid w:val="009455E8"/>
    <w:rPr>
      <w:rFonts w:eastAsia="Calibri" w:cs="Open Sans"/>
      <w:lang w:val="pl-PL"/>
    </w:rPr>
  </w:style>
  <w:style w:type="character" w:customStyle="1" w:styleId="ListLabel17">
    <w:name w:val="ListLabel 17"/>
    <w:rsid w:val="009455E8"/>
    <w:rPr>
      <w:rFonts w:cs="Open Sans"/>
      <w:color w:val="000000"/>
    </w:rPr>
  </w:style>
  <w:style w:type="character" w:customStyle="1" w:styleId="ListLabel18">
    <w:name w:val="ListLabel 18"/>
    <w:rsid w:val="009455E8"/>
    <w:rPr>
      <w:rFonts w:eastAsia="Times New Roman" w:cs="Open Sans"/>
      <w:b w:val="0"/>
      <w:bCs/>
      <w:color w:val="000000"/>
      <w:sz w:val="22"/>
      <w:szCs w:val="22"/>
    </w:rPr>
  </w:style>
  <w:style w:type="character" w:customStyle="1" w:styleId="ListLabel19">
    <w:name w:val="ListLabel 19"/>
    <w:rsid w:val="009455E8"/>
    <w:rPr>
      <w:rFonts w:cs="Open Sans"/>
      <w:lang w:val="pl-PL"/>
    </w:rPr>
  </w:style>
  <w:style w:type="character" w:customStyle="1" w:styleId="ListLabel20">
    <w:name w:val="ListLabel 20"/>
    <w:rsid w:val="009455E8"/>
    <w:rPr>
      <w:rFonts w:eastAsia="Calibri" w:cs="Arial"/>
      <w:b/>
      <w:color w:val="000000"/>
      <w:sz w:val="22"/>
      <w:szCs w:val="22"/>
    </w:rPr>
  </w:style>
  <w:style w:type="character" w:customStyle="1" w:styleId="ListLabel21">
    <w:name w:val="ListLabel 21"/>
    <w:rsid w:val="009455E8"/>
    <w:rPr>
      <w:lang w:val="pl-PL"/>
    </w:rPr>
  </w:style>
  <w:style w:type="character" w:customStyle="1" w:styleId="WW8Num50z2">
    <w:name w:val="WW8Num50z2"/>
    <w:rsid w:val="009455E8"/>
  </w:style>
  <w:style w:type="character" w:customStyle="1" w:styleId="WW8Num50z3">
    <w:name w:val="WW8Num50z3"/>
    <w:rsid w:val="009455E8"/>
  </w:style>
  <w:style w:type="character" w:customStyle="1" w:styleId="WW8Num50z4">
    <w:name w:val="WW8Num50z4"/>
    <w:rsid w:val="009455E8"/>
  </w:style>
  <w:style w:type="character" w:customStyle="1" w:styleId="WW8Num50z5">
    <w:name w:val="WW8Num50z5"/>
    <w:rsid w:val="009455E8"/>
  </w:style>
  <w:style w:type="character" w:customStyle="1" w:styleId="WW8Num50z6">
    <w:name w:val="WW8Num50z6"/>
    <w:rsid w:val="009455E8"/>
  </w:style>
  <w:style w:type="character" w:customStyle="1" w:styleId="WW8Num50z7">
    <w:name w:val="WW8Num50z7"/>
    <w:rsid w:val="009455E8"/>
  </w:style>
  <w:style w:type="character" w:customStyle="1" w:styleId="WW8Num50z8">
    <w:name w:val="WW8Num50z8"/>
    <w:rsid w:val="009455E8"/>
  </w:style>
  <w:style w:type="paragraph" w:customStyle="1" w:styleId="Bezodstpw4">
    <w:name w:val="Bez odstępów4"/>
    <w:rsid w:val="009455E8"/>
    <w:pPr>
      <w:suppressAutoHyphens/>
      <w:spacing w:after="0" w:line="100" w:lineRule="atLeast"/>
    </w:pPr>
    <w:rPr>
      <w:rFonts w:ascii="Calibri" w:eastAsia="SimSun" w:hAnsi="Calibri" w:cs="font311"/>
      <w:lang w:eastAsia="ar-SA"/>
    </w:rPr>
  </w:style>
  <w:style w:type="paragraph" w:customStyle="1" w:styleId="Domylne">
    <w:name w:val="Domyślne"/>
    <w:rsid w:val="00DC17C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5">
    <w:name w:val="Zaimportowany styl 25"/>
    <w:rsid w:val="00BF4EDC"/>
    <w:pPr>
      <w:numPr>
        <w:numId w:val="33"/>
      </w:numPr>
    </w:pPr>
  </w:style>
  <w:style w:type="numbering" w:customStyle="1" w:styleId="mama2">
    <w:name w:val="mama2"/>
    <w:rsid w:val="004534A8"/>
    <w:pPr>
      <w:numPr>
        <w:numId w:val="34"/>
      </w:numPr>
    </w:pPr>
  </w:style>
  <w:style w:type="character" w:customStyle="1" w:styleId="marksqw5zr3zw">
    <w:name w:val="marksqw5zr3zw"/>
    <w:basedOn w:val="Domylnaczcionkaakapitu"/>
    <w:rsid w:val="00DE430F"/>
  </w:style>
  <w:style w:type="character" w:customStyle="1" w:styleId="markmfc5tjkl1">
    <w:name w:val="markmfc5tjkl1"/>
    <w:basedOn w:val="Domylnaczcionkaakapitu"/>
    <w:rsid w:val="00DE430F"/>
  </w:style>
  <w:style w:type="character" w:customStyle="1" w:styleId="Heading2Char">
    <w:name w:val="Heading 2 Char"/>
    <w:semiHidden/>
    <w:locked/>
    <w:rsid w:val="000368E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NormalBold">
    <w:name w:val="NormalBold"/>
    <w:basedOn w:val="Normalny"/>
    <w:link w:val="NormalBoldChar"/>
    <w:rsid w:val="000368E6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0368E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0368E6"/>
    <w:rPr>
      <w:b/>
      <w:i/>
      <w:spacing w:val="0"/>
    </w:rPr>
  </w:style>
  <w:style w:type="paragraph" w:customStyle="1" w:styleId="Text1">
    <w:name w:val="Text 1"/>
    <w:basedOn w:val="Normalny"/>
    <w:rsid w:val="000368E6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368E6"/>
    <w:pPr>
      <w:spacing w:before="120" w:after="120"/>
    </w:pPr>
    <w:rPr>
      <w:szCs w:val="22"/>
      <w:lang w:eastAsia="en-GB"/>
    </w:rPr>
  </w:style>
  <w:style w:type="paragraph" w:customStyle="1" w:styleId="Tiret1">
    <w:name w:val="Tiret 1"/>
    <w:basedOn w:val="Normalny"/>
    <w:rsid w:val="000368E6"/>
    <w:pPr>
      <w:numPr>
        <w:numId w:val="3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368E6"/>
    <w:pPr>
      <w:numPr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368E6"/>
    <w:pPr>
      <w:numPr>
        <w:ilvl w:val="1"/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368E6"/>
    <w:pPr>
      <w:numPr>
        <w:ilvl w:val="2"/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368E6"/>
    <w:pPr>
      <w:numPr>
        <w:ilvl w:val="3"/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368E6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368E6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368E6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uiPriority w:val="99"/>
    <w:locked/>
    <w:rsid w:val="000368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0368E6"/>
    <w:pPr>
      <w:jc w:val="both"/>
    </w:pPr>
    <w:rPr>
      <w:rFonts w:ascii="Arial" w:hAnsi="Arial"/>
      <w:sz w:val="22"/>
    </w:rPr>
  </w:style>
  <w:style w:type="character" w:customStyle="1" w:styleId="h1">
    <w:name w:val="h1"/>
    <w:rsid w:val="000368E6"/>
    <w:rPr>
      <w:rFonts w:cs="Times New Roman"/>
    </w:rPr>
  </w:style>
  <w:style w:type="character" w:customStyle="1" w:styleId="timark">
    <w:name w:val="timark"/>
    <w:rsid w:val="000368E6"/>
    <w:rPr>
      <w:rFonts w:cs="Times New Roman"/>
    </w:rPr>
  </w:style>
  <w:style w:type="numbering" w:customStyle="1" w:styleId="WWNum1">
    <w:name w:val="WWNum1"/>
    <w:rsid w:val="000368E6"/>
    <w:pPr>
      <w:numPr>
        <w:numId w:val="4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368E6"/>
    <w:pPr>
      <w:numPr>
        <w:numId w:val="42"/>
      </w:numPr>
    </w:pPr>
  </w:style>
  <w:style w:type="numbering" w:customStyle="1" w:styleId="Styl2">
    <w:name w:val="Styl2"/>
    <w:uiPriority w:val="99"/>
    <w:rsid w:val="000368E6"/>
    <w:pPr>
      <w:numPr>
        <w:numId w:val="43"/>
      </w:numPr>
    </w:pPr>
  </w:style>
  <w:style w:type="character" w:customStyle="1" w:styleId="st">
    <w:name w:val="st"/>
    <w:rsid w:val="000368E6"/>
  </w:style>
  <w:style w:type="paragraph" w:customStyle="1" w:styleId="Tekstpodstawowy23">
    <w:name w:val="Tekst podstawowy 23"/>
    <w:basedOn w:val="Normalny"/>
    <w:rsid w:val="000368E6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</w:style>
  <w:style w:type="numbering" w:customStyle="1" w:styleId="WWNum11">
    <w:name w:val="WWNum11"/>
    <w:rsid w:val="000368E6"/>
  </w:style>
  <w:style w:type="numbering" w:customStyle="1" w:styleId="Bezlisty2">
    <w:name w:val="Bez listy2"/>
    <w:next w:val="Bezlisty"/>
    <w:uiPriority w:val="99"/>
    <w:semiHidden/>
    <w:unhideWhenUsed/>
    <w:rsid w:val="000368E6"/>
  </w:style>
  <w:style w:type="paragraph" w:customStyle="1" w:styleId="font9">
    <w:name w:val="font9"/>
    <w:basedOn w:val="Normalny"/>
    <w:rsid w:val="000368E6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10">
    <w:name w:val="font10"/>
    <w:basedOn w:val="Normalny"/>
    <w:rsid w:val="000368E6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10">
    <w:name w:val="xl110"/>
    <w:basedOn w:val="Normalny"/>
    <w:rsid w:val="000368E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1">
    <w:name w:val="xl111"/>
    <w:basedOn w:val="Normalny"/>
    <w:rsid w:val="000368E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2">
    <w:name w:val="xl112"/>
    <w:basedOn w:val="Normalny"/>
    <w:rsid w:val="000368E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3">
    <w:name w:val="xl113"/>
    <w:basedOn w:val="Normalny"/>
    <w:rsid w:val="000368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4">
    <w:name w:val="xl114"/>
    <w:basedOn w:val="Normalny"/>
    <w:rsid w:val="000368E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5">
    <w:name w:val="xl115"/>
    <w:basedOn w:val="Normalny"/>
    <w:rsid w:val="000368E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6">
    <w:name w:val="xl116"/>
    <w:basedOn w:val="Normalny"/>
    <w:rsid w:val="000368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17">
    <w:name w:val="xl117"/>
    <w:basedOn w:val="Normalny"/>
    <w:rsid w:val="000368E6"/>
    <w:pPr>
      <w:pBdr>
        <w:top w:val="single" w:sz="12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18">
    <w:name w:val="xl118"/>
    <w:basedOn w:val="Normalny"/>
    <w:rsid w:val="000368E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19">
    <w:name w:val="xl119"/>
    <w:basedOn w:val="Normalny"/>
    <w:rsid w:val="000368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0">
    <w:name w:val="xl120"/>
    <w:basedOn w:val="Normalny"/>
    <w:rsid w:val="000368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1">
    <w:name w:val="xl121"/>
    <w:basedOn w:val="Normalny"/>
    <w:rsid w:val="000368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2">
    <w:name w:val="xl122"/>
    <w:basedOn w:val="Normalny"/>
    <w:rsid w:val="000368E6"/>
    <w:pPr>
      <w:spacing w:before="100" w:beforeAutospacing="1" w:after="100" w:afterAutospacing="1"/>
      <w:textAlignment w:val="center"/>
    </w:pPr>
  </w:style>
  <w:style w:type="numbering" w:customStyle="1" w:styleId="Bezlisty3">
    <w:name w:val="Bez listy3"/>
    <w:next w:val="Bezlisty"/>
    <w:uiPriority w:val="99"/>
    <w:semiHidden/>
    <w:unhideWhenUsed/>
    <w:rsid w:val="000368E6"/>
  </w:style>
  <w:style w:type="numbering" w:customStyle="1" w:styleId="Bezlisty4">
    <w:name w:val="Bez listy4"/>
    <w:next w:val="Bezlisty"/>
    <w:uiPriority w:val="99"/>
    <w:semiHidden/>
    <w:unhideWhenUsed/>
    <w:rsid w:val="000368E6"/>
  </w:style>
  <w:style w:type="paragraph" w:customStyle="1" w:styleId="font11">
    <w:name w:val="font11"/>
    <w:basedOn w:val="Normalny"/>
    <w:rsid w:val="000368E6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123">
    <w:name w:val="xl123"/>
    <w:basedOn w:val="Normalny"/>
    <w:rsid w:val="000368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24">
    <w:name w:val="xl124"/>
    <w:basedOn w:val="Normalny"/>
    <w:rsid w:val="000368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5">
    <w:name w:val="xl125"/>
    <w:basedOn w:val="Normalny"/>
    <w:rsid w:val="000368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6">
    <w:name w:val="xl126"/>
    <w:basedOn w:val="Normalny"/>
    <w:rsid w:val="000368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7">
    <w:name w:val="xl127"/>
    <w:basedOn w:val="Normalny"/>
    <w:rsid w:val="000368E6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alny"/>
    <w:rsid w:val="000368E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alny"/>
    <w:rsid w:val="000368E6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30">
    <w:name w:val="xl130"/>
    <w:basedOn w:val="Normalny"/>
    <w:rsid w:val="000368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alny"/>
    <w:rsid w:val="000368E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alny"/>
    <w:rsid w:val="000368E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numbering" w:customStyle="1" w:styleId="Bezlisty5">
    <w:name w:val="Bez listy5"/>
    <w:next w:val="Bezlisty"/>
    <w:semiHidden/>
    <w:rsid w:val="000368E6"/>
  </w:style>
  <w:style w:type="paragraph" w:customStyle="1" w:styleId="Tekstpodstawowywcity22">
    <w:name w:val="Tekst podstawowy wcięty 22"/>
    <w:basedOn w:val="Normalny"/>
    <w:uiPriority w:val="99"/>
    <w:rsid w:val="000368E6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</w:style>
  <w:style w:type="paragraph" w:styleId="Wcicienormalne">
    <w:name w:val="Normal Indent"/>
    <w:basedOn w:val="Normalny"/>
    <w:rsid w:val="000368E6"/>
    <w:pPr>
      <w:widowControl w:val="0"/>
      <w:spacing w:before="120"/>
      <w:ind w:left="708"/>
      <w:jc w:val="both"/>
    </w:pPr>
    <w:rPr>
      <w:rFonts w:ascii="PL Times New Roman" w:hAnsi="PL Times New Roman"/>
      <w:noProof/>
      <w:sz w:val="20"/>
      <w:szCs w:val="20"/>
    </w:rPr>
  </w:style>
  <w:style w:type="character" w:customStyle="1" w:styleId="Nagwek5Znak1">
    <w:name w:val="Nagłówek 5 Znak1"/>
    <w:uiPriority w:val="99"/>
    <w:rsid w:val="000368E6"/>
    <w:rPr>
      <w:b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uiPriority w:val="99"/>
    <w:rsid w:val="000368E6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368E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ytuZnak1">
    <w:name w:val="Tytuł Znak1"/>
    <w:uiPriority w:val="99"/>
    <w:locked/>
    <w:rsid w:val="000368E6"/>
    <w:rPr>
      <w:b/>
      <w:sz w:val="24"/>
      <w:szCs w:val="24"/>
      <w:lang w:val="pl-PL" w:eastAsia="pl-PL" w:bidi="ar-SA"/>
    </w:rPr>
  </w:style>
  <w:style w:type="character" w:customStyle="1" w:styleId="ZnakZnak2">
    <w:name w:val="Znak Znak2"/>
    <w:uiPriority w:val="99"/>
    <w:rsid w:val="000368E6"/>
    <w:rPr>
      <w:b/>
      <w:szCs w:val="24"/>
      <w:lang w:val="pl-PL" w:eastAsia="pl-PL" w:bidi="ar-SA"/>
    </w:rPr>
  </w:style>
  <w:style w:type="character" w:customStyle="1" w:styleId="dane1">
    <w:name w:val="dane1"/>
    <w:uiPriority w:val="99"/>
    <w:rsid w:val="000368E6"/>
    <w:rPr>
      <w:color w:val="0000CD"/>
    </w:rPr>
  </w:style>
  <w:style w:type="paragraph" w:customStyle="1" w:styleId="Nagwektabeli">
    <w:name w:val="Nagłówek tabeli"/>
    <w:basedOn w:val="Zawartotabeli"/>
    <w:uiPriority w:val="99"/>
    <w:rsid w:val="000368E6"/>
    <w:pPr>
      <w:widowControl/>
      <w:suppressLineNumbers/>
      <w:suppressAutoHyphens/>
    </w:pPr>
    <w:rPr>
      <w:bCs/>
      <w:color w:val="auto"/>
      <w:kern w:val="1"/>
      <w:sz w:val="24"/>
      <w:szCs w:val="24"/>
      <w:lang w:eastAsia="ar-SA"/>
    </w:rPr>
  </w:style>
  <w:style w:type="numbering" w:customStyle="1" w:styleId="WWNum12">
    <w:name w:val="WWNum12"/>
    <w:rsid w:val="000368E6"/>
    <w:pPr>
      <w:numPr>
        <w:numId w:val="40"/>
      </w:numPr>
    </w:pPr>
  </w:style>
  <w:style w:type="numbering" w:customStyle="1" w:styleId="WWNum8">
    <w:name w:val="WWNum8"/>
    <w:rsid w:val="000368E6"/>
    <w:pPr>
      <w:numPr>
        <w:numId w:val="44"/>
      </w:numPr>
    </w:pPr>
  </w:style>
  <w:style w:type="character" w:customStyle="1" w:styleId="Nagwek2Znak1">
    <w:name w:val="Nagłówek 2 Znak1"/>
    <w:uiPriority w:val="99"/>
    <w:locked/>
    <w:rsid w:val="000368E6"/>
    <w:rPr>
      <w:rFonts w:ascii="Arial" w:hAnsi="Arial"/>
      <w:b/>
      <w:sz w:val="24"/>
      <w:szCs w:val="24"/>
      <w:u w:val="single"/>
      <w:lang w:val="pl-PL" w:eastAsia="pl-PL" w:bidi="ar-SA"/>
    </w:rPr>
  </w:style>
  <w:style w:type="character" w:customStyle="1" w:styleId="Nagwek3Znak1">
    <w:name w:val="Nagłówek 3 Znak1"/>
    <w:uiPriority w:val="99"/>
    <w:locked/>
    <w:rsid w:val="000368E6"/>
    <w:rPr>
      <w:b/>
      <w:sz w:val="28"/>
      <w:szCs w:val="24"/>
      <w:u w:val="single"/>
      <w:lang w:val="pl-PL" w:eastAsia="pl-PL" w:bidi="ar-SA"/>
    </w:rPr>
  </w:style>
  <w:style w:type="character" w:customStyle="1" w:styleId="Nagwek4Znak1">
    <w:name w:val="Nagłówek 4 Znak1"/>
    <w:uiPriority w:val="99"/>
    <w:locked/>
    <w:rsid w:val="000368E6"/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Nagwek6Znak1">
    <w:name w:val="Nagłówek 6 Znak1"/>
    <w:uiPriority w:val="99"/>
    <w:locked/>
    <w:rsid w:val="000368E6"/>
    <w:rPr>
      <w:rFonts w:ascii="Times New Roman" w:eastAsia="Times New Roman" w:hAnsi="Times New Roman"/>
      <w:b/>
      <w:bCs/>
      <w:i/>
      <w:iCs/>
      <w:sz w:val="16"/>
      <w:szCs w:val="24"/>
    </w:rPr>
  </w:style>
  <w:style w:type="character" w:customStyle="1" w:styleId="Nagwek7Znak1">
    <w:name w:val="Nagłówek 7 Znak1"/>
    <w:uiPriority w:val="99"/>
    <w:locked/>
    <w:rsid w:val="000368E6"/>
    <w:rPr>
      <w:rFonts w:ascii="Times New Roman" w:eastAsia="Times New Roman" w:hAnsi="Times New Roman"/>
      <w:b/>
      <w:bCs/>
      <w:sz w:val="36"/>
      <w:szCs w:val="24"/>
    </w:rPr>
  </w:style>
  <w:style w:type="character" w:customStyle="1" w:styleId="BodyTextChar">
    <w:name w:val="Body Text Char"/>
    <w:locked/>
    <w:rsid w:val="000368E6"/>
    <w:rPr>
      <w:rFonts w:ascii="Arial" w:hAnsi="Arial"/>
      <w:sz w:val="24"/>
      <w:lang w:val="x-none" w:eastAsia="pl-PL"/>
    </w:rPr>
  </w:style>
  <w:style w:type="character" w:customStyle="1" w:styleId="TekstpodstawowywcityZnak1">
    <w:name w:val="Tekst podstawowy wcięty Znak1"/>
    <w:uiPriority w:val="99"/>
    <w:locked/>
    <w:rsid w:val="000368E6"/>
    <w:rPr>
      <w:sz w:val="24"/>
      <w:szCs w:val="24"/>
      <w:lang w:val="pl-PL" w:eastAsia="pl-PL" w:bidi="ar-SA"/>
    </w:rPr>
  </w:style>
  <w:style w:type="character" w:customStyle="1" w:styleId="TekstdymkaZnak1">
    <w:name w:val="Tekst dymka Znak1"/>
    <w:uiPriority w:val="99"/>
    <w:locked/>
    <w:rsid w:val="000368E6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NumberingSymbols">
    <w:name w:val="Numbering Symbols"/>
    <w:uiPriority w:val="99"/>
    <w:rsid w:val="000368E6"/>
    <w:rPr>
      <w:b/>
    </w:rPr>
  </w:style>
  <w:style w:type="character" w:customStyle="1" w:styleId="BodyText2Char">
    <w:name w:val="Body Text 2 Char"/>
    <w:locked/>
    <w:rsid w:val="000368E6"/>
    <w:rPr>
      <w:rFonts w:ascii="Times New Roman" w:hAnsi="Times New Roman"/>
      <w:sz w:val="24"/>
    </w:rPr>
  </w:style>
  <w:style w:type="character" w:customStyle="1" w:styleId="CommentTextChar">
    <w:name w:val="Comment Text Char"/>
    <w:semiHidden/>
    <w:locked/>
    <w:rsid w:val="000368E6"/>
    <w:rPr>
      <w:rFonts w:ascii="Times New Roman" w:hAnsi="Times New Roman"/>
      <w:sz w:val="20"/>
    </w:rPr>
  </w:style>
  <w:style w:type="paragraph" w:customStyle="1" w:styleId="Poprawka1">
    <w:name w:val="Poprawka1"/>
    <w:hidden/>
    <w:uiPriority w:val="99"/>
    <w:rsid w:val="0003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znaczenie">
    <w:name w:val="oznaczenie"/>
    <w:uiPriority w:val="99"/>
    <w:rsid w:val="000368E6"/>
    <w:rPr>
      <w:rFonts w:cs="Times New Roman"/>
    </w:rPr>
  </w:style>
  <w:style w:type="character" w:customStyle="1" w:styleId="TekstprzypisudolnegoZnak1">
    <w:name w:val="Tekst przypisu dolnego Znak1"/>
    <w:uiPriority w:val="99"/>
    <w:locked/>
    <w:rsid w:val="000368E6"/>
    <w:rPr>
      <w:lang w:val="pl-PL" w:eastAsia="pl-PL" w:bidi="ar-SA"/>
    </w:rPr>
  </w:style>
  <w:style w:type="numbering" w:customStyle="1" w:styleId="WWNum31">
    <w:name w:val="WWNum31"/>
    <w:rsid w:val="000368E6"/>
  </w:style>
  <w:style w:type="numbering" w:customStyle="1" w:styleId="WWNum27">
    <w:name w:val="WWNum27"/>
    <w:rsid w:val="000368E6"/>
  </w:style>
  <w:style w:type="numbering" w:customStyle="1" w:styleId="WWNum30">
    <w:name w:val="WWNum30"/>
    <w:rsid w:val="000368E6"/>
    <w:pPr>
      <w:numPr>
        <w:numId w:val="46"/>
      </w:numPr>
    </w:pPr>
  </w:style>
  <w:style w:type="paragraph" w:customStyle="1" w:styleId="Tekstprzypisudolnego1">
    <w:name w:val="Tekst przypisu dolnego1"/>
    <w:basedOn w:val="Normalny"/>
    <w:uiPriority w:val="99"/>
    <w:rsid w:val="000368E6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rsid w:val="000368E6"/>
  </w:style>
  <w:style w:type="character" w:customStyle="1" w:styleId="default1">
    <w:name w:val="default1"/>
    <w:uiPriority w:val="99"/>
    <w:rsid w:val="000368E6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0368E6"/>
    <w:rPr>
      <w:rFonts w:ascii="Times New Roman" w:hAnsi="Times New Roman" w:cs="Times New Roman"/>
    </w:rPr>
  </w:style>
  <w:style w:type="character" w:customStyle="1" w:styleId="ZnakZnak7">
    <w:name w:val="Znak Znak7"/>
    <w:uiPriority w:val="99"/>
    <w:rsid w:val="000368E6"/>
    <w:rPr>
      <w:sz w:val="24"/>
      <w:szCs w:val="24"/>
      <w:lang w:val="pl-PL" w:eastAsia="ar-SA" w:bidi="ar-SA"/>
    </w:rPr>
  </w:style>
  <w:style w:type="paragraph" w:customStyle="1" w:styleId="Tekstpodstawowywcity32">
    <w:name w:val="Tekst podstawowy wcięty 32"/>
    <w:basedOn w:val="Normalny"/>
    <w:uiPriority w:val="99"/>
    <w:rsid w:val="000368E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blokowy2">
    <w:name w:val="Tekst blokowy2"/>
    <w:basedOn w:val="Normalny"/>
    <w:uiPriority w:val="99"/>
    <w:rsid w:val="000368E6"/>
    <w:pPr>
      <w:suppressAutoHyphens/>
      <w:ind w:left="142" w:right="-28" w:hanging="142"/>
      <w:jc w:val="both"/>
    </w:pPr>
    <w:rPr>
      <w:lang w:eastAsia="ar-SA"/>
    </w:rPr>
  </w:style>
  <w:style w:type="paragraph" w:customStyle="1" w:styleId="Mapadokumentu1">
    <w:name w:val="Mapa dokumentu1"/>
    <w:basedOn w:val="Normalny"/>
    <w:uiPriority w:val="99"/>
    <w:rsid w:val="000368E6"/>
    <w:pPr>
      <w:shd w:val="clear" w:color="auto" w:fill="000080"/>
      <w:suppressAutoHyphens/>
      <w:overflowPunct w:val="0"/>
      <w:autoSpaceDE w:val="0"/>
      <w:textAlignment w:val="baseline"/>
    </w:pPr>
    <w:rPr>
      <w:rFonts w:ascii="Tahoma" w:hAnsi="Tahoma" w:cs="Tahoma"/>
      <w:sz w:val="20"/>
      <w:szCs w:val="20"/>
      <w:lang w:eastAsia="ar-SA"/>
    </w:rPr>
  </w:style>
  <w:style w:type="paragraph" w:customStyle="1" w:styleId="Lista21">
    <w:name w:val="Lista 21"/>
    <w:basedOn w:val="Normalny"/>
    <w:uiPriority w:val="99"/>
    <w:rsid w:val="000368E6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uiPriority w:val="99"/>
    <w:rsid w:val="000368E6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0368E6"/>
    <w:pPr>
      <w:suppressAutoHyphens/>
      <w:ind w:left="1132" w:hanging="283"/>
    </w:pPr>
    <w:rPr>
      <w:lang w:eastAsia="ar-SA"/>
    </w:rPr>
  </w:style>
  <w:style w:type="paragraph" w:customStyle="1" w:styleId="Lista51">
    <w:name w:val="Lista 51"/>
    <w:basedOn w:val="Normalny"/>
    <w:uiPriority w:val="99"/>
    <w:rsid w:val="000368E6"/>
    <w:pPr>
      <w:suppressAutoHyphens/>
      <w:ind w:left="1415" w:hanging="283"/>
    </w:pPr>
    <w:rPr>
      <w:lang w:eastAsia="ar-SA"/>
    </w:rPr>
  </w:style>
  <w:style w:type="paragraph" w:customStyle="1" w:styleId="Listapunktowana41">
    <w:name w:val="Lista punktowana 41"/>
    <w:basedOn w:val="Normalny"/>
    <w:uiPriority w:val="99"/>
    <w:rsid w:val="000368E6"/>
    <w:pPr>
      <w:numPr>
        <w:numId w:val="35"/>
      </w:numPr>
      <w:suppressAutoHyphens/>
    </w:pPr>
    <w:rPr>
      <w:lang w:eastAsia="ar-SA"/>
    </w:rPr>
  </w:style>
  <w:style w:type="paragraph" w:customStyle="1" w:styleId="Lista-kontynuacja1">
    <w:name w:val="Lista - kontynuacja1"/>
    <w:basedOn w:val="Normalny"/>
    <w:uiPriority w:val="99"/>
    <w:rsid w:val="000368E6"/>
    <w:pPr>
      <w:suppressAutoHyphens/>
      <w:spacing w:after="120"/>
      <w:ind w:left="283"/>
    </w:pPr>
    <w:rPr>
      <w:lang w:eastAsia="ar-SA"/>
    </w:rPr>
  </w:style>
  <w:style w:type="paragraph" w:customStyle="1" w:styleId="Lista-kontynuacja31">
    <w:name w:val="Lista - kontynuacja 31"/>
    <w:basedOn w:val="Normalny"/>
    <w:uiPriority w:val="99"/>
    <w:rsid w:val="000368E6"/>
    <w:pPr>
      <w:suppressAutoHyphens/>
      <w:spacing w:after="120"/>
      <w:ind w:left="849"/>
    </w:pPr>
    <w:rPr>
      <w:lang w:eastAsia="ar-SA"/>
    </w:rPr>
  </w:style>
  <w:style w:type="paragraph" w:customStyle="1" w:styleId="Tekstpodstawowyzwciciem1">
    <w:name w:val="Tekst podstawowy z wcięciem1"/>
    <w:basedOn w:val="Tekstpodstawowy"/>
    <w:uiPriority w:val="99"/>
    <w:rsid w:val="000368E6"/>
    <w:pPr>
      <w:suppressAutoHyphens/>
      <w:spacing w:after="120"/>
      <w:ind w:firstLine="210"/>
      <w:jc w:val="left"/>
    </w:pPr>
    <w:rPr>
      <w:szCs w:val="24"/>
      <w:lang w:eastAsia="ar-SA"/>
    </w:rPr>
  </w:style>
  <w:style w:type="character" w:customStyle="1" w:styleId="Tekstpodstawowy2Znak1">
    <w:name w:val="Tekst podstawowy 2 Znak1"/>
    <w:uiPriority w:val="99"/>
    <w:rsid w:val="000368E6"/>
    <w:rPr>
      <w:sz w:val="24"/>
      <w:szCs w:val="24"/>
      <w:lang w:eastAsia="ar-SA"/>
    </w:rPr>
  </w:style>
  <w:style w:type="character" w:customStyle="1" w:styleId="Tekstpodstawowywcity3Znak1">
    <w:name w:val="Tekst podstawowy wcięty 3 Znak1"/>
    <w:uiPriority w:val="99"/>
    <w:rsid w:val="000368E6"/>
    <w:rPr>
      <w:sz w:val="16"/>
      <w:szCs w:val="16"/>
      <w:lang w:eastAsia="ar-SA"/>
    </w:rPr>
  </w:style>
  <w:style w:type="character" w:customStyle="1" w:styleId="Tekstpodstawowywcity2Znak1">
    <w:name w:val="Tekst podstawowy wcięty 2 Znak1"/>
    <w:uiPriority w:val="99"/>
    <w:rsid w:val="000368E6"/>
    <w:rPr>
      <w:sz w:val="24"/>
      <w:szCs w:val="24"/>
      <w:lang w:eastAsia="ar-SA"/>
    </w:rPr>
  </w:style>
  <w:style w:type="character" w:customStyle="1" w:styleId="Tekstpodstawowy3Znak1">
    <w:name w:val="Tekst podstawowy 3 Znak1"/>
    <w:uiPriority w:val="99"/>
    <w:rsid w:val="000368E6"/>
    <w:rPr>
      <w:sz w:val="16"/>
      <w:szCs w:val="16"/>
      <w:lang w:eastAsia="ar-SA"/>
    </w:rPr>
  </w:style>
  <w:style w:type="character" w:customStyle="1" w:styleId="ZwykytekstZnak1">
    <w:name w:val="Zwykły tekst Znak1"/>
    <w:uiPriority w:val="99"/>
    <w:rsid w:val="000368E6"/>
    <w:rPr>
      <w:rFonts w:ascii="Courier New" w:hAnsi="Courier New" w:cs="Courier New"/>
      <w:lang w:eastAsia="ar-SA"/>
    </w:rPr>
  </w:style>
  <w:style w:type="paragraph" w:styleId="Lista2">
    <w:name w:val="List 2"/>
    <w:basedOn w:val="Normalny"/>
    <w:rsid w:val="000368E6"/>
    <w:pPr>
      <w:ind w:left="566" w:hanging="283"/>
    </w:pPr>
  </w:style>
  <w:style w:type="paragraph" w:styleId="Lista3">
    <w:name w:val="List 3"/>
    <w:basedOn w:val="Normalny"/>
    <w:uiPriority w:val="99"/>
    <w:rsid w:val="000368E6"/>
    <w:pPr>
      <w:ind w:left="849" w:hanging="283"/>
    </w:pPr>
  </w:style>
  <w:style w:type="paragraph" w:styleId="Lista4">
    <w:name w:val="List 4"/>
    <w:basedOn w:val="Normalny"/>
    <w:uiPriority w:val="99"/>
    <w:rsid w:val="000368E6"/>
    <w:pPr>
      <w:ind w:left="1132" w:hanging="283"/>
    </w:pPr>
  </w:style>
  <w:style w:type="paragraph" w:styleId="Lista5">
    <w:name w:val="List 5"/>
    <w:basedOn w:val="Normalny"/>
    <w:uiPriority w:val="99"/>
    <w:rsid w:val="000368E6"/>
    <w:pPr>
      <w:ind w:left="1415" w:hanging="283"/>
    </w:pPr>
  </w:style>
  <w:style w:type="paragraph" w:styleId="Listapunktowana2">
    <w:name w:val="List Bullet 2"/>
    <w:basedOn w:val="Normalny"/>
    <w:uiPriority w:val="99"/>
    <w:rsid w:val="000368E6"/>
    <w:pPr>
      <w:numPr>
        <w:numId w:val="48"/>
      </w:numPr>
    </w:pPr>
  </w:style>
  <w:style w:type="paragraph" w:styleId="Listapunktowana3">
    <w:name w:val="List Bullet 3"/>
    <w:basedOn w:val="Normalny"/>
    <w:uiPriority w:val="99"/>
    <w:rsid w:val="000368E6"/>
    <w:pPr>
      <w:numPr>
        <w:numId w:val="49"/>
      </w:numPr>
    </w:pPr>
  </w:style>
  <w:style w:type="paragraph" w:styleId="Listapunktowana4">
    <w:name w:val="List Bullet 4"/>
    <w:basedOn w:val="Normalny"/>
    <w:uiPriority w:val="99"/>
    <w:rsid w:val="000368E6"/>
    <w:pPr>
      <w:numPr>
        <w:numId w:val="50"/>
      </w:numPr>
    </w:pPr>
  </w:style>
  <w:style w:type="paragraph" w:styleId="Lista-kontynuacja">
    <w:name w:val="List Continue"/>
    <w:basedOn w:val="Normalny"/>
    <w:uiPriority w:val="99"/>
    <w:rsid w:val="000368E6"/>
    <w:pPr>
      <w:spacing w:after="120"/>
      <w:ind w:left="283"/>
    </w:pPr>
  </w:style>
  <w:style w:type="paragraph" w:styleId="Lista-kontynuacja3">
    <w:name w:val="List Continue 3"/>
    <w:basedOn w:val="Normalny"/>
    <w:uiPriority w:val="99"/>
    <w:rsid w:val="000368E6"/>
    <w:pPr>
      <w:spacing w:after="120"/>
      <w:ind w:left="849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0368E6"/>
    <w:pPr>
      <w:spacing w:after="120"/>
      <w:ind w:firstLine="210"/>
      <w:jc w:val="left"/>
    </w:pPr>
    <w:rPr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368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9">
    <w:name w:val="Znak Znak9"/>
    <w:uiPriority w:val="99"/>
    <w:rsid w:val="000368E6"/>
    <w:rPr>
      <w:b/>
      <w:caps/>
      <w:sz w:val="28"/>
      <w:lang w:eastAsia="ar-SA"/>
    </w:rPr>
  </w:style>
  <w:style w:type="character" w:customStyle="1" w:styleId="TekstpodstawowyzwciciemZnak1">
    <w:name w:val="Tekst podstawowy z wcięciem Znak1"/>
    <w:uiPriority w:val="99"/>
    <w:rsid w:val="000368E6"/>
    <w:rPr>
      <w:b w:val="0"/>
      <w:caps w:val="0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0368E6"/>
    <w:pPr>
      <w:spacing w:after="120"/>
      <w:ind w:left="283" w:firstLine="210"/>
    </w:pPr>
    <w:rPr>
      <w:sz w:val="24"/>
      <w:szCs w:val="24"/>
      <w:lang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368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8">
    <w:name w:val="Znak Znak8"/>
    <w:uiPriority w:val="99"/>
    <w:rsid w:val="000368E6"/>
    <w:rPr>
      <w:sz w:val="24"/>
      <w:szCs w:val="24"/>
      <w:lang w:eastAsia="ar-SA"/>
    </w:rPr>
  </w:style>
  <w:style w:type="character" w:customStyle="1" w:styleId="Tekstpodstawowyzwciciem2Znak1">
    <w:name w:val="Tekst podstawowy z wcięciem 2 Znak1"/>
    <w:uiPriority w:val="99"/>
    <w:rsid w:val="000368E6"/>
  </w:style>
  <w:style w:type="numbering" w:customStyle="1" w:styleId="Bezlisty111">
    <w:name w:val="Bez listy111"/>
    <w:next w:val="Bezlisty"/>
    <w:semiHidden/>
    <w:unhideWhenUsed/>
    <w:rsid w:val="000368E6"/>
  </w:style>
  <w:style w:type="character" w:customStyle="1" w:styleId="BodyText2Char1">
    <w:name w:val="Body Text 2 Char1"/>
    <w:uiPriority w:val="99"/>
    <w:rsid w:val="000368E6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CommentTextChar1">
    <w:name w:val="Comment Text Char1"/>
    <w:uiPriority w:val="99"/>
    <w:rsid w:val="000368E6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0368E6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</w:style>
  <w:style w:type="character" w:customStyle="1" w:styleId="BodyTextChar1">
    <w:name w:val="Body Text Char1"/>
    <w:uiPriority w:val="99"/>
    <w:rsid w:val="000368E6"/>
    <w:rPr>
      <w:rFonts w:ascii="Arial" w:hAnsi="Arial" w:cs="Arial"/>
      <w:sz w:val="24"/>
      <w:szCs w:val="24"/>
      <w:lang w:eastAsia="pl-PL"/>
    </w:rPr>
  </w:style>
  <w:style w:type="paragraph" w:customStyle="1" w:styleId="Tekstpodstawowywcity211">
    <w:name w:val="Tekst podstawowy wcięty 211"/>
    <w:basedOn w:val="Normalny"/>
    <w:uiPriority w:val="99"/>
    <w:rsid w:val="000368E6"/>
    <w:pPr>
      <w:suppressAutoHyphens/>
      <w:overflowPunct w:val="0"/>
      <w:autoSpaceDE w:val="0"/>
      <w:ind w:left="426" w:hanging="426"/>
      <w:jc w:val="both"/>
      <w:textAlignment w:val="baseline"/>
    </w:pPr>
    <w:rPr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0368E6"/>
    <w:pPr>
      <w:suppressAutoHyphens/>
      <w:overflowPunct w:val="0"/>
      <w:autoSpaceDE w:val="0"/>
      <w:ind w:left="567" w:hanging="567"/>
      <w:jc w:val="both"/>
      <w:textAlignment w:val="baseline"/>
    </w:pPr>
    <w:rPr>
      <w:lang w:eastAsia="ar-SA"/>
    </w:rPr>
  </w:style>
  <w:style w:type="paragraph" w:customStyle="1" w:styleId="Tekstblokowy11">
    <w:name w:val="Tekst blokowy11"/>
    <w:basedOn w:val="Normalny"/>
    <w:uiPriority w:val="99"/>
    <w:rsid w:val="000368E6"/>
    <w:pPr>
      <w:suppressAutoHyphens/>
      <w:overflowPunct w:val="0"/>
      <w:autoSpaceDE w:val="0"/>
      <w:ind w:left="6096" w:right="283"/>
      <w:textAlignment w:val="baseline"/>
    </w:pPr>
    <w:rPr>
      <w:rFonts w:ascii="Arial" w:hAnsi="Arial" w:cs="Arial"/>
      <w:sz w:val="16"/>
      <w:szCs w:val="16"/>
      <w:lang w:eastAsia="ar-SA"/>
    </w:rPr>
  </w:style>
  <w:style w:type="numbering" w:customStyle="1" w:styleId="Bezlisty6">
    <w:name w:val="Bez listy6"/>
    <w:next w:val="Bezlisty"/>
    <w:uiPriority w:val="99"/>
    <w:semiHidden/>
    <w:unhideWhenUsed/>
    <w:rsid w:val="000368E6"/>
  </w:style>
  <w:style w:type="numbering" w:customStyle="1" w:styleId="Bezlisty12">
    <w:name w:val="Bez listy12"/>
    <w:next w:val="Bezlisty"/>
    <w:uiPriority w:val="99"/>
    <w:semiHidden/>
    <w:unhideWhenUsed/>
    <w:rsid w:val="000368E6"/>
  </w:style>
  <w:style w:type="table" w:customStyle="1" w:styleId="Tabela-Siatka3">
    <w:name w:val="Tabela - Siatka3"/>
    <w:basedOn w:val="Standardowy"/>
    <w:next w:val="Tabela-Siatka"/>
    <w:rsid w:val="000368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0368E6"/>
    <w:pPr>
      <w:numPr>
        <w:numId w:val="54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uiPriority w:val="99"/>
    <w:rsid w:val="000368E6"/>
    <w:pPr>
      <w:numPr>
        <w:numId w:val="36"/>
      </w:numPr>
    </w:pPr>
  </w:style>
  <w:style w:type="numbering" w:customStyle="1" w:styleId="Bezlisty112">
    <w:name w:val="Bez listy112"/>
    <w:next w:val="Bezlisty"/>
    <w:uiPriority w:val="99"/>
    <w:semiHidden/>
    <w:unhideWhenUsed/>
    <w:rsid w:val="000368E6"/>
  </w:style>
  <w:style w:type="numbering" w:customStyle="1" w:styleId="WWNum111">
    <w:name w:val="WWNum111"/>
    <w:rsid w:val="000368E6"/>
  </w:style>
  <w:style w:type="numbering" w:customStyle="1" w:styleId="Bezlisty21">
    <w:name w:val="Bez listy21"/>
    <w:next w:val="Bezlisty"/>
    <w:uiPriority w:val="99"/>
    <w:semiHidden/>
    <w:unhideWhenUsed/>
    <w:rsid w:val="000368E6"/>
  </w:style>
  <w:style w:type="numbering" w:customStyle="1" w:styleId="Bezlisty31">
    <w:name w:val="Bez listy31"/>
    <w:next w:val="Bezlisty"/>
    <w:uiPriority w:val="99"/>
    <w:semiHidden/>
    <w:unhideWhenUsed/>
    <w:rsid w:val="000368E6"/>
  </w:style>
  <w:style w:type="numbering" w:customStyle="1" w:styleId="Bezlisty41">
    <w:name w:val="Bez listy41"/>
    <w:next w:val="Bezlisty"/>
    <w:uiPriority w:val="99"/>
    <w:semiHidden/>
    <w:unhideWhenUsed/>
    <w:rsid w:val="000368E6"/>
  </w:style>
  <w:style w:type="numbering" w:customStyle="1" w:styleId="Bezlisty51">
    <w:name w:val="Bez listy51"/>
    <w:next w:val="Bezlisty"/>
    <w:semiHidden/>
    <w:rsid w:val="000368E6"/>
  </w:style>
  <w:style w:type="numbering" w:customStyle="1" w:styleId="WWNum81">
    <w:name w:val="WWNum81"/>
    <w:rsid w:val="000368E6"/>
    <w:pPr>
      <w:numPr>
        <w:numId w:val="37"/>
      </w:numPr>
    </w:pPr>
  </w:style>
  <w:style w:type="numbering" w:customStyle="1" w:styleId="WWNum271">
    <w:name w:val="WWNum271"/>
    <w:rsid w:val="000368E6"/>
    <w:pPr>
      <w:numPr>
        <w:numId w:val="38"/>
      </w:numPr>
    </w:pPr>
  </w:style>
  <w:style w:type="numbering" w:customStyle="1" w:styleId="Bezlisty1111">
    <w:name w:val="Bez listy1111"/>
    <w:next w:val="Bezlisty"/>
    <w:semiHidden/>
    <w:rsid w:val="000368E6"/>
  </w:style>
  <w:style w:type="numbering" w:customStyle="1" w:styleId="Bezlisty11111">
    <w:name w:val="Bez listy11111"/>
    <w:next w:val="Bezlisty"/>
    <w:semiHidden/>
    <w:unhideWhenUsed/>
    <w:rsid w:val="000368E6"/>
  </w:style>
  <w:style w:type="numbering" w:customStyle="1" w:styleId="Bezlisty7">
    <w:name w:val="Bez listy7"/>
    <w:next w:val="Bezlisty"/>
    <w:uiPriority w:val="99"/>
    <w:semiHidden/>
    <w:rsid w:val="000368E6"/>
  </w:style>
  <w:style w:type="paragraph" w:customStyle="1" w:styleId="Nagwek410">
    <w:name w:val="Nagłówek 41"/>
    <w:basedOn w:val="Normalny"/>
    <w:next w:val="Normalny"/>
    <w:rsid w:val="000368E6"/>
    <w:pPr>
      <w:widowControl w:val="0"/>
      <w:autoSpaceDE w:val="0"/>
      <w:autoSpaceDN w:val="0"/>
      <w:adjustRightInd w:val="0"/>
      <w:spacing w:before="440" w:after="60"/>
      <w:jc w:val="center"/>
    </w:pPr>
    <w:rPr>
      <w:b/>
      <w:bCs/>
    </w:rPr>
  </w:style>
  <w:style w:type="table" w:customStyle="1" w:styleId="Tabela-Siatka4">
    <w:name w:val="Tabela - Siatka4"/>
    <w:basedOn w:val="Standardowy"/>
    <w:next w:val="Tabela-Siatka"/>
    <w:rsid w:val="000368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unhideWhenUsed/>
    <w:rsid w:val="000368E6"/>
    <w:pPr>
      <w:numPr>
        <w:numId w:val="51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0368E6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semiHidden/>
    <w:rsid w:val="000368E6"/>
  </w:style>
  <w:style w:type="numbering" w:customStyle="1" w:styleId="WWNum3011">
    <w:name w:val="WWNum3011"/>
    <w:rsid w:val="000368E6"/>
    <w:pPr>
      <w:numPr>
        <w:numId w:val="45"/>
      </w:numPr>
    </w:pPr>
  </w:style>
  <w:style w:type="paragraph" w:customStyle="1" w:styleId="heading10">
    <w:name w:val="heading 10"/>
    <w:basedOn w:val="Nagwek1"/>
    <w:qFormat/>
    <w:rsid w:val="000368E6"/>
    <w:pPr>
      <w:keepLines/>
      <w:numPr>
        <w:numId w:val="52"/>
      </w:numPr>
      <w:tabs>
        <w:tab w:val="num" w:pos="360"/>
        <w:tab w:val="num" w:pos="420"/>
      </w:tabs>
      <w:spacing w:before="480" w:after="120" w:line="276" w:lineRule="auto"/>
      <w:ind w:left="0" w:hanging="360"/>
      <w:contextualSpacing/>
    </w:pPr>
    <w:rPr>
      <w:rFonts w:ascii="Calibri" w:eastAsia="Calibri" w:hAnsi="Calibri"/>
      <w:color w:val="000000"/>
      <w:sz w:val="32"/>
      <w:szCs w:val="32"/>
      <w:lang w:val="en-US" w:eastAsia="en-US"/>
    </w:rPr>
  </w:style>
  <w:style w:type="paragraph" w:customStyle="1" w:styleId="heading2">
    <w:name w:val="heading2"/>
    <w:basedOn w:val="Nagwek2"/>
    <w:qFormat/>
    <w:rsid w:val="000368E6"/>
    <w:pPr>
      <w:keepLines/>
      <w:numPr>
        <w:ilvl w:val="1"/>
        <w:numId w:val="52"/>
      </w:numPr>
      <w:tabs>
        <w:tab w:val="num" w:pos="360"/>
        <w:tab w:val="num" w:pos="1140"/>
      </w:tabs>
      <w:spacing w:before="360" w:after="240" w:line="276" w:lineRule="auto"/>
      <w:ind w:left="0" w:hanging="360"/>
      <w:jc w:val="left"/>
    </w:pPr>
    <w:rPr>
      <w:rFonts w:ascii="Calibri" w:eastAsia="Calibri" w:hAnsi="Calibri" w:cs="Times New Roman"/>
      <w:b w:val="0"/>
      <w:bCs w:val="0"/>
      <w:i w:val="0"/>
      <w:iCs w:val="0"/>
      <w:color w:val="000000"/>
      <w:lang w:val="en-US" w:eastAsia="en-US"/>
    </w:rPr>
  </w:style>
  <w:style w:type="character" w:customStyle="1" w:styleId="tekstL3Znak">
    <w:name w:val="tekst_L3 Znak"/>
    <w:link w:val="tekstL3"/>
    <w:locked/>
    <w:rsid w:val="000368E6"/>
    <w:rPr>
      <w:rFonts w:ascii="Times New Roman" w:hAnsi="Times New Roman"/>
      <w:color w:val="000000"/>
      <w:lang w:val="en-US"/>
    </w:rPr>
  </w:style>
  <w:style w:type="paragraph" w:customStyle="1" w:styleId="tekstL3">
    <w:name w:val="tekst_L3"/>
    <w:basedOn w:val="Normalny"/>
    <w:link w:val="tekstL3Znak"/>
    <w:qFormat/>
    <w:rsid w:val="000368E6"/>
    <w:pPr>
      <w:numPr>
        <w:ilvl w:val="2"/>
        <w:numId w:val="52"/>
      </w:numPr>
      <w:spacing w:after="240" w:line="276" w:lineRule="auto"/>
      <w:ind w:left="1702"/>
      <w:jc w:val="both"/>
    </w:pPr>
    <w:rPr>
      <w:rFonts w:eastAsiaTheme="minorHAnsi" w:cstheme="minorBidi"/>
      <w:color w:val="000000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unhideWhenUsed/>
    <w:rsid w:val="000368E6"/>
    <w:pPr>
      <w:numPr>
        <w:numId w:val="53"/>
      </w:numPr>
      <w:tabs>
        <w:tab w:val="clear" w:pos="360"/>
      </w:tabs>
      <w:spacing w:after="160" w:line="259" w:lineRule="auto"/>
      <w:ind w:left="144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4B15"/>
    <w:rPr>
      <w:color w:val="605E5C"/>
      <w:shd w:val="clear" w:color="auto" w:fill="E1DFDD"/>
    </w:rPr>
  </w:style>
  <w:style w:type="character" w:customStyle="1" w:styleId="FontStyle45">
    <w:name w:val="Font Style45"/>
    <w:basedOn w:val="Domylnaczcionkaakapitu"/>
    <w:uiPriority w:val="99"/>
    <w:rsid w:val="0050417C"/>
    <w:rPr>
      <w:rFonts w:ascii="Calibri" w:hAnsi="Calibri" w:cs="Calibri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611DFC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libri" w:eastAsiaTheme="minorEastAsia" w:hAnsi="Calibri" w:cs="Calibri"/>
    </w:rPr>
  </w:style>
  <w:style w:type="paragraph" w:customStyle="1" w:styleId="Style19">
    <w:name w:val="Style19"/>
    <w:basedOn w:val="Normalny"/>
    <w:uiPriority w:val="99"/>
    <w:rsid w:val="00611DF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</w:rPr>
  </w:style>
  <w:style w:type="paragraph" w:customStyle="1" w:styleId="Style21">
    <w:name w:val="Style21"/>
    <w:basedOn w:val="Normalny"/>
    <w:uiPriority w:val="99"/>
    <w:rsid w:val="00611DFC"/>
    <w:pPr>
      <w:widowControl w:val="0"/>
      <w:autoSpaceDE w:val="0"/>
      <w:autoSpaceDN w:val="0"/>
      <w:adjustRightInd w:val="0"/>
      <w:spacing w:line="245" w:lineRule="exact"/>
      <w:ind w:hanging="355"/>
      <w:jc w:val="both"/>
    </w:pPr>
    <w:rPr>
      <w:rFonts w:ascii="Calibri" w:eastAsiaTheme="minorEastAsia" w:hAnsi="Calibri" w:cs="Calibri"/>
    </w:rPr>
  </w:style>
  <w:style w:type="character" w:customStyle="1" w:styleId="FontStyle44">
    <w:name w:val="Font Style44"/>
    <w:basedOn w:val="Domylnaczcionkaakapitu"/>
    <w:uiPriority w:val="99"/>
    <w:rsid w:val="00611DFC"/>
    <w:rPr>
      <w:rFonts w:ascii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7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5ca285-1b20-411f-a8fa-b055fd1d5291">
      <Terms xmlns="http://schemas.microsoft.com/office/infopath/2007/PartnerControls"/>
    </lcf76f155ced4ddcb4097134ff3c332f>
    <TaxCatchAll xmlns="7e7657b5-08c7-4804-b7cb-09b9cb225a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C4FAB3642B2A41AA583150295E8EAB" ma:contentTypeVersion="16" ma:contentTypeDescription="Utwórz nowy dokument." ma:contentTypeScope="" ma:versionID="ec737a42d4491f2948a428f40e8b9cd0">
  <xsd:schema xmlns:xsd="http://www.w3.org/2001/XMLSchema" xmlns:xs="http://www.w3.org/2001/XMLSchema" xmlns:p="http://schemas.microsoft.com/office/2006/metadata/properties" xmlns:ns2="aa5ca285-1b20-411f-a8fa-b055fd1d5291" xmlns:ns3="5b742006-3d1e-48e9-8df2-f21ddd197b0a" xmlns:ns4="7e7657b5-08c7-4804-b7cb-09b9cb225a7c" targetNamespace="http://schemas.microsoft.com/office/2006/metadata/properties" ma:root="true" ma:fieldsID="5652abfe8c73b8d09590ca445cfc28f6" ns2:_="" ns3:_="" ns4:_="">
    <xsd:import namespace="aa5ca285-1b20-411f-a8fa-b055fd1d5291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ca285-1b20-411f-a8fa-b055fd1d5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DD5086-91D2-4255-AEE2-B5460168506A}">
  <ds:schemaRefs>
    <ds:schemaRef ds:uri="http://schemas.microsoft.com/office/2006/metadata/properties"/>
    <ds:schemaRef ds:uri="http://schemas.microsoft.com/office/infopath/2007/PartnerControls"/>
    <ds:schemaRef ds:uri="f4b86557-b6b9-4d61-aca3-5956646c4a8e"/>
    <ds:schemaRef ds:uri="b354825f-0999-49da-9ce1-353349aabe11"/>
    <ds:schemaRef ds:uri="aa5ca285-1b20-411f-a8fa-b055fd1d5291"/>
    <ds:schemaRef ds:uri="7e7657b5-08c7-4804-b7cb-09b9cb225a7c"/>
  </ds:schemaRefs>
</ds:datastoreItem>
</file>

<file path=customXml/itemProps2.xml><?xml version="1.0" encoding="utf-8"?>
<ds:datastoreItem xmlns:ds="http://schemas.openxmlformats.org/officeDocument/2006/customXml" ds:itemID="{13BC610D-E423-4A7E-BD09-877B2EB4EB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09729C-3E9D-43E0-BAD6-DBC213AD6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ca285-1b20-411f-a8fa-b055fd1d5291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9987D2-E5B0-49A4-94C1-DEA256603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Piotrowski Sławomir</dc:creator>
  <cp:lastModifiedBy>Walaszko Alina</cp:lastModifiedBy>
  <cp:revision>15</cp:revision>
  <cp:lastPrinted>2023-09-21T08:01:00Z</cp:lastPrinted>
  <dcterms:created xsi:type="dcterms:W3CDTF">2024-06-19T11:10:00Z</dcterms:created>
  <dcterms:modified xsi:type="dcterms:W3CDTF">2024-08-07T09:57:00Z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0x0101004DC4FAB3642B2A41AA583150295E8EAB</vt:lpwstr>
  </property>
  <property fmtid="{D5CDD505-2E9C-101B-9397-08002B2CF9AE}" pid="3" name="MediaServiceImageTags">
    <vt:lpwstr/>
  </property>
</Properties>
</file>